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739" w:rsidRPr="00381BF9" w:rsidRDefault="00611739" w:rsidP="00611739">
      <w:pPr>
        <w:shd w:val="clear" w:color="auto" w:fill="FFFFFF"/>
        <w:spacing w:after="0" w:line="240" w:lineRule="auto"/>
        <w:jc w:val="center"/>
        <w:rPr>
          <w:rFonts w:ascii="Cambria" w:hAnsi="Cambria"/>
          <w:b/>
          <w:sz w:val="26"/>
          <w:szCs w:val="26"/>
        </w:rPr>
      </w:pPr>
      <w:r w:rsidRPr="00381BF9">
        <w:rPr>
          <w:rFonts w:ascii="Cambria" w:hAnsi="Cambria"/>
          <w:b/>
          <w:sz w:val="26"/>
          <w:szCs w:val="26"/>
        </w:rPr>
        <w:t>МУНИЦИПАЛЬНОЕ БЮДЖЕТНОЕ  ОБЩЕОБРАЗОВАТЕЛЬНОЕ УЧРЕЖДЕНИЕ</w:t>
      </w:r>
    </w:p>
    <w:p w:rsidR="00611739" w:rsidRPr="00381BF9" w:rsidRDefault="00611739" w:rsidP="00611739">
      <w:pPr>
        <w:shd w:val="clear" w:color="auto" w:fill="FFFFFF"/>
        <w:spacing w:after="0" w:line="240" w:lineRule="auto"/>
        <w:jc w:val="center"/>
        <w:rPr>
          <w:rFonts w:ascii="Cambria" w:hAnsi="Cambria"/>
          <w:b/>
          <w:sz w:val="26"/>
          <w:szCs w:val="26"/>
        </w:rPr>
      </w:pPr>
      <w:r w:rsidRPr="00381BF9">
        <w:rPr>
          <w:rFonts w:ascii="Cambria" w:hAnsi="Cambria"/>
          <w:b/>
          <w:sz w:val="26"/>
          <w:szCs w:val="26"/>
        </w:rPr>
        <w:t>«СРЕДНЯЯ ОБЩЕОБРАЗОВАТЕЛЬНАЯ ШКОЛА №48»</w:t>
      </w:r>
    </w:p>
    <w:p w:rsidR="00611739" w:rsidRDefault="00611739" w:rsidP="00611739">
      <w:pPr>
        <w:rPr>
          <w:sz w:val="20"/>
          <w:szCs w:val="20"/>
        </w:rPr>
      </w:pPr>
    </w:p>
    <w:p w:rsidR="00611739" w:rsidRDefault="00611739" w:rsidP="00611739">
      <w:pPr>
        <w:rPr>
          <w:sz w:val="20"/>
          <w:szCs w:val="20"/>
        </w:rPr>
      </w:pPr>
    </w:p>
    <w:tbl>
      <w:tblPr>
        <w:tblW w:w="10065" w:type="dxa"/>
        <w:jc w:val="center"/>
        <w:tblCellSpacing w:w="0" w:type="dxa"/>
        <w:tblCellMar>
          <w:top w:w="105" w:type="dxa"/>
          <w:left w:w="105" w:type="dxa"/>
          <w:bottom w:w="105" w:type="dxa"/>
          <w:right w:w="105" w:type="dxa"/>
        </w:tblCellMar>
        <w:tblLook w:val="04A0"/>
      </w:tblPr>
      <w:tblGrid>
        <w:gridCol w:w="3402"/>
        <w:gridCol w:w="3402"/>
        <w:gridCol w:w="3261"/>
      </w:tblGrid>
      <w:tr w:rsidR="00611739" w:rsidRPr="004E7648" w:rsidTr="00192035">
        <w:trPr>
          <w:trHeight w:val="2055"/>
          <w:tblCellSpacing w:w="0" w:type="dxa"/>
          <w:jc w:val="center"/>
        </w:trPr>
        <w:tc>
          <w:tcPr>
            <w:tcW w:w="3402" w:type="dxa"/>
            <w:tcBorders>
              <w:top w:val="nil"/>
              <w:left w:val="nil"/>
              <w:bottom w:val="nil"/>
              <w:right w:val="nil"/>
            </w:tcBorders>
            <w:tcMar>
              <w:top w:w="0" w:type="dxa"/>
              <w:left w:w="0" w:type="dxa"/>
              <w:bottom w:w="0" w:type="dxa"/>
              <w:right w:w="0" w:type="dxa"/>
            </w:tcMar>
            <w:hideMark/>
          </w:tcPr>
          <w:p w:rsidR="00611739" w:rsidRPr="004E7648" w:rsidRDefault="00611739" w:rsidP="00192035">
            <w:pPr>
              <w:spacing w:after="0" w:line="240" w:lineRule="auto"/>
              <w:rPr>
                <w:rFonts w:ascii="Times New Roman" w:hAnsi="Times New Roman" w:cs="Times New Roman"/>
              </w:rPr>
            </w:pPr>
            <w:r w:rsidRPr="004E7648">
              <w:rPr>
                <w:rFonts w:ascii="Times New Roman" w:hAnsi="Times New Roman" w:cs="Times New Roman"/>
                <w:b/>
                <w:bCs/>
              </w:rPr>
              <w:t>РАССМОТРЕНО</w:t>
            </w:r>
          </w:p>
          <w:p w:rsidR="00611739" w:rsidRPr="004E7648" w:rsidRDefault="00611739" w:rsidP="00192035">
            <w:pPr>
              <w:spacing w:after="0" w:line="240" w:lineRule="auto"/>
              <w:rPr>
                <w:rFonts w:ascii="Times New Roman" w:hAnsi="Times New Roman" w:cs="Times New Roman"/>
              </w:rPr>
            </w:pPr>
            <w:r w:rsidRPr="004E7648">
              <w:rPr>
                <w:rFonts w:ascii="Times New Roman" w:hAnsi="Times New Roman" w:cs="Times New Roman"/>
              </w:rPr>
              <w:t xml:space="preserve">На заседании МО </w:t>
            </w:r>
          </w:p>
          <w:p w:rsidR="00611739" w:rsidRPr="004E7648" w:rsidRDefault="00611739" w:rsidP="00192035">
            <w:pPr>
              <w:spacing w:after="0" w:line="240" w:lineRule="auto"/>
              <w:rPr>
                <w:rFonts w:ascii="Times New Roman" w:hAnsi="Times New Roman" w:cs="Times New Roman"/>
              </w:rPr>
            </w:pPr>
            <w:r w:rsidRPr="004E7648">
              <w:rPr>
                <w:rFonts w:ascii="Times New Roman" w:hAnsi="Times New Roman" w:cs="Times New Roman"/>
              </w:rPr>
              <w:t xml:space="preserve">Протокол №_ </w:t>
            </w:r>
            <w:proofErr w:type="gramStart"/>
            <w:r w:rsidRPr="004E7648">
              <w:rPr>
                <w:rFonts w:ascii="Times New Roman" w:hAnsi="Times New Roman" w:cs="Times New Roman"/>
              </w:rPr>
              <w:t>от</w:t>
            </w:r>
            <w:proofErr w:type="gramEnd"/>
            <w:r w:rsidRPr="004E7648">
              <w:rPr>
                <w:rFonts w:ascii="Times New Roman" w:hAnsi="Times New Roman" w:cs="Times New Roman"/>
              </w:rPr>
              <w:t xml:space="preserve"> /</w:t>
            </w:r>
            <w:r>
              <w:rPr>
                <w:rFonts w:ascii="Times New Roman" w:hAnsi="Times New Roman" w:cs="Times New Roman"/>
              </w:rPr>
              <w:t>__________</w:t>
            </w:r>
            <w:r w:rsidRPr="004E7648">
              <w:rPr>
                <w:rFonts w:ascii="Times New Roman" w:hAnsi="Times New Roman" w:cs="Times New Roman"/>
              </w:rPr>
              <w:t xml:space="preserve"> /</w:t>
            </w:r>
          </w:p>
          <w:p w:rsidR="00611739" w:rsidRPr="004E7648" w:rsidRDefault="00611739" w:rsidP="00192035">
            <w:pPr>
              <w:spacing w:after="0" w:line="240" w:lineRule="auto"/>
              <w:rPr>
                <w:rFonts w:ascii="Times New Roman" w:hAnsi="Times New Roman" w:cs="Times New Roman"/>
              </w:rPr>
            </w:pPr>
            <w:r w:rsidRPr="004E7648">
              <w:rPr>
                <w:rFonts w:ascii="Times New Roman" w:hAnsi="Times New Roman" w:cs="Times New Roman"/>
              </w:rPr>
              <w:t>Руководитель МО</w:t>
            </w:r>
          </w:p>
          <w:p w:rsidR="00611739" w:rsidRPr="004E7648" w:rsidRDefault="00611739" w:rsidP="00192035">
            <w:pPr>
              <w:spacing w:after="0" w:line="240" w:lineRule="auto"/>
              <w:rPr>
                <w:rFonts w:ascii="Times New Roman" w:hAnsi="Times New Roman" w:cs="Times New Roman"/>
              </w:rPr>
            </w:pPr>
            <w:r w:rsidRPr="004E7648">
              <w:rPr>
                <w:rFonts w:ascii="Times New Roman" w:hAnsi="Times New Roman" w:cs="Times New Roman"/>
              </w:rPr>
              <w:t>________  /</w:t>
            </w:r>
            <w:r>
              <w:rPr>
                <w:rFonts w:ascii="Times New Roman" w:hAnsi="Times New Roman" w:cs="Times New Roman"/>
              </w:rPr>
              <w:t xml:space="preserve"> </w:t>
            </w:r>
            <w:proofErr w:type="spellStart"/>
            <w:r>
              <w:rPr>
                <w:rFonts w:ascii="Times New Roman" w:hAnsi="Times New Roman" w:cs="Times New Roman"/>
              </w:rPr>
              <w:t>Ахатова</w:t>
            </w:r>
            <w:proofErr w:type="spellEnd"/>
            <w:r>
              <w:rPr>
                <w:rFonts w:ascii="Times New Roman" w:hAnsi="Times New Roman" w:cs="Times New Roman"/>
              </w:rPr>
              <w:t xml:space="preserve"> З.А</w:t>
            </w:r>
            <w:r w:rsidRPr="004E7648">
              <w:rPr>
                <w:rFonts w:ascii="Times New Roman" w:hAnsi="Times New Roman" w:cs="Times New Roman"/>
              </w:rPr>
              <w:t>./</w:t>
            </w:r>
          </w:p>
          <w:p w:rsidR="00611739" w:rsidRPr="004E7648" w:rsidRDefault="00611739" w:rsidP="00192035">
            <w:pPr>
              <w:spacing w:after="0" w:line="240" w:lineRule="auto"/>
              <w:rPr>
                <w:rFonts w:ascii="Times New Roman" w:hAnsi="Times New Roman" w:cs="Times New Roman"/>
                <w:sz w:val="18"/>
                <w:szCs w:val="18"/>
              </w:rPr>
            </w:pPr>
            <w:r w:rsidRPr="004E7648">
              <w:rPr>
                <w:rFonts w:ascii="Times New Roman" w:hAnsi="Times New Roman" w:cs="Times New Roman"/>
                <w:sz w:val="18"/>
                <w:szCs w:val="18"/>
              </w:rPr>
              <w:t xml:space="preserve">    подпись        расшифровка подписи</w:t>
            </w:r>
          </w:p>
          <w:p w:rsidR="00611739" w:rsidRPr="004E7648" w:rsidRDefault="00611739" w:rsidP="00192035">
            <w:pPr>
              <w:spacing w:after="0" w:line="240" w:lineRule="auto"/>
              <w:jc w:val="center"/>
              <w:rPr>
                <w:rFonts w:ascii="Times New Roman" w:hAnsi="Times New Roman" w:cs="Times New Roman"/>
              </w:rPr>
            </w:pPr>
          </w:p>
        </w:tc>
        <w:tc>
          <w:tcPr>
            <w:tcW w:w="3402" w:type="dxa"/>
            <w:tcBorders>
              <w:top w:val="nil"/>
              <w:left w:val="nil"/>
              <w:bottom w:val="nil"/>
              <w:right w:val="nil"/>
            </w:tcBorders>
            <w:tcMar>
              <w:top w:w="0" w:type="dxa"/>
              <w:left w:w="0" w:type="dxa"/>
              <w:bottom w:w="0" w:type="dxa"/>
              <w:right w:w="0" w:type="dxa"/>
            </w:tcMar>
            <w:hideMark/>
          </w:tcPr>
          <w:p w:rsidR="00611739" w:rsidRPr="004E7648" w:rsidRDefault="00611739" w:rsidP="00192035">
            <w:pPr>
              <w:spacing w:after="0" w:line="240" w:lineRule="auto"/>
              <w:rPr>
                <w:rFonts w:ascii="Times New Roman" w:hAnsi="Times New Roman" w:cs="Times New Roman"/>
              </w:rPr>
            </w:pPr>
            <w:r w:rsidRPr="004E7648">
              <w:rPr>
                <w:rFonts w:ascii="Times New Roman" w:hAnsi="Times New Roman" w:cs="Times New Roman"/>
                <w:b/>
                <w:bCs/>
              </w:rPr>
              <w:t>СОГЛАСОВАНО</w:t>
            </w:r>
          </w:p>
          <w:p w:rsidR="00611739" w:rsidRPr="004E7648" w:rsidRDefault="00611739" w:rsidP="00192035">
            <w:pPr>
              <w:spacing w:after="0" w:line="240" w:lineRule="auto"/>
              <w:rPr>
                <w:rFonts w:ascii="Times New Roman" w:hAnsi="Times New Roman" w:cs="Times New Roman"/>
              </w:rPr>
            </w:pPr>
            <w:r w:rsidRPr="004E7648">
              <w:rPr>
                <w:rFonts w:ascii="Times New Roman" w:hAnsi="Times New Roman" w:cs="Times New Roman"/>
              </w:rPr>
              <w:t>Зам. директора по УВР</w:t>
            </w:r>
          </w:p>
          <w:p w:rsidR="00611739" w:rsidRPr="004E7648" w:rsidRDefault="00611739" w:rsidP="00192035">
            <w:pPr>
              <w:spacing w:after="0" w:line="240" w:lineRule="auto"/>
              <w:rPr>
                <w:rFonts w:ascii="Times New Roman" w:hAnsi="Times New Roman" w:cs="Times New Roman"/>
              </w:rPr>
            </w:pPr>
            <w:r w:rsidRPr="004E7648">
              <w:rPr>
                <w:rFonts w:ascii="Times New Roman" w:hAnsi="Times New Roman" w:cs="Times New Roman"/>
              </w:rPr>
              <w:t>________  /</w:t>
            </w:r>
            <w:proofErr w:type="spellStart"/>
            <w:r w:rsidRPr="004E7648">
              <w:rPr>
                <w:rFonts w:ascii="Times New Roman" w:hAnsi="Times New Roman" w:cs="Times New Roman"/>
              </w:rPr>
              <w:t>Ярбилова</w:t>
            </w:r>
            <w:proofErr w:type="spellEnd"/>
            <w:r w:rsidRPr="004E7648">
              <w:rPr>
                <w:rFonts w:ascii="Times New Roman" w:hAnsi="Times New Roman" w:cs="Times New Roman"/>
              </w:rPr>
              <w:t xml:space="preserve"> Л.П./</w:t>
            </w:r>
          </w:p>
          <w:p w:rsidR="00611739" w:rsidRPr="004E7648" w:rsidRDefault="00611739" w:rsidP="00192035">
            <w:pPr>
              <w:spacing w:after="0" w:line="240" w:lineRule="auto"/>
              <w:rPr>
                <w:rFonts w:ascii="Times New Roman" w:hAnsi="Times New Roman" w:cs="Times New Roman"/>
                <w:sz w:val="18"/>
                <w:szCs w:val="18"/>
              </w:rPr>
            </w:pPr>
            <w:r w:rsidRPr="004E7648">
              <w:rPr>
                <w:rFonts w:ascii="Times New Roman" w:hAnsi="Times New Roman" w:cs="Times New Roman"/>
                <w:sz w:val="18"/>
                <w:szCs w:val="18"/>
              </w:rPr>
              <w:t xml:space="preserve">      подпись          расшифровка подписи</w:t>
            </w:r>
          </w:p>
          <w:p w:rsidR="00611739" w:rsidRPr="004E7648" w:rsidRDefault="00611739" w:rsidP="00192035">
            <w:pPr>
              <w:spacing w:after="0" w:line="240" w:lineRule="auto"/>
              <w:jc w:val="center"/>
              <w:rPr>
                <w:rFonts w:ascii="Times New Roman" w:hAnsi="Times New Roman" w:cs="Times New Roman"/>
                <w:sz w:val="4"/>
                <w:szCs w:val="4"/>
              </w:rPr>
            </w:pPr>
          </w:p>
          <w:p w:rsidR="00611739" w:rsidRPr="004E7648" w:rsidRDefault="00611739" w:rsidP="00192035">
            <w:pPr>
              <w:spacing w:after="0" w:line="240" w:lineRule="auto"/>
              <w:jc w:val="center"/>
              <w:rPr>
                <w:rFonts w:ascii="Times New Roman" w:hAnsi="Times New Roman" w:cs="Times New Roman"/>
                <w:sz w:val="4"/>
                <w:szCs w:val="4"/>
              </w:rPr>
            </w:pPr>
          </w:p>
          <w:p w:rsidR="00611739" w:rsidRPr="004E7648" w:rsidRDefault="00611739" w:rsidP="00192035">
            <w:pPr>
              <w:spacing w:after="0" w:line="240" w:lineRule="auto"/>
              <w:rPr>
                <w:rFonts w:ascii="Times New Roman" w:hAnsi="Times New Roman" w:cs="Times New Roman"/>
              </w:rPr>
            </w:pPr>
            <w:r w:rsidRPr="004E7648">
              <w:rPr>
                <w:rFonts w:ascii="Times New Roman" w:hAnsi="Times New Roman" w:cs="Times New Roman"/>
              </w:rPr>
              <w:t>«___»____________ 20___ г</w:t>
            </w:r>
          </w:p>
        </w:tc>
        <w:tc>
          <w:tcPr>
            <w:tcW w:w="3261" w:type="dxa"/>
            <w:tcBorders>
              <w:top w:val="nil"/>
              <w:left w:val="nil"/>
              <w:bottom w:val="nil"/>
              <w:right w:val="nil"/>
            </w:tcBorders>
            <w:tcMar>
              <w:top w:w="0" w:type="dxa"/>
              <w:left w:w="0" w:type="dxa"/>
              <w:bottom w:w="0" w:type="dxa"/>
              <w:right w:w="0" w:type="dxa"/>
            </w:tcMar>
            <w:hideMark/>
          </w:tcPr>
          <w:p w:rsidR="00611739" w:rsidRPr="004E7648" w:rsidRDefault="00611739" w:rsidP="00192035">
            <w:pPr>
              <w:spacing w:after="0" w:line="240" w:lineRule="auto"/>
              <w:rPr>
                <w:rFonts w:ascii="Times New Roman" w:hAnsi="Times New Roman" w:cs="Times New Roman"/>
              </w:rPr>
            </w:pPr>
            <w:r w:rsidRPr="004E7648">
              <w:rPr>
                <w:rFonts w:ascii="Times New Roman" w:hAnsi="Times New Roman" w:cs="Times New Roman"/>
                <w:b/>
                <w:bCs/>
              </w:rPr>
              <w:t xml:space="preserve">       УТВЕРЖДАЮ</w:t>
            </w:r>
          </w:p>
          <w:p w:rsidR="00611739" w:rsidRPr="004E7648" w:rsidRDefault="00611739" w:rsidP="00192035">
            <w:pPr>
              <w:spacing w:after="0" w:line="240" w:lineRule="auto"/>
              <w:rPr>
                <w:rFonts w:ascii="Times New Roman" w:hAnsi="Times New Roman" w:cs="Times New Roman"/>
              </w:rPr>
            </w:pPr>
            <w:r w:rsidRPr="004E7648">
              <w:rPr>
                <w:rFonts w:ascii="Times New Roman" w:hAnsi="Times New Roman" w:cs="Times New Roman"/>
              </w:rPr>
              <w:t xml:space="preserve">        Директор </w:t>
            </w:r>
          </w:p>
          <w:p w:rsidR="00611739" w:rsidRPr="004E7648" w:rsidRDefault="00611739" w:rsidP="00192035">
            <w:pPr>
              <w:spacing w:after="0" w:line="240" w:lineRule="auto"/>
              <w:rPr>
                <w:rFonts w:ascii="Times New Roman" w:hAnsi="Times New Roman" w:cs="Times New Roman"/>
              </w:rPr>
            </w:pPr>
            <w:r w:rsidRPr="004E7648">
              <w:rPr>
                <w:rFonts w:ascii="Times New Roman" w:hAnsi="Times New Roman" w:cs="Times New Roman"/>
              </w:rPr>
              <w:t>_________  /Амирханова Р.М./</w:t>
            </w:r>
          </w:p>
          <w:p w:rsidR="00611739" w:rsidRPr="004E7648" w:rsidRDefault="00611739" w:rsidP="00192035">
            <w:pPr>
              <w:spacing w:after="0" w:line="240" w:lineRule="auto"/>
              <w:rPr>
                <w:rFonts w:ascii="Times New Roman" w:hAnsi="Times New Roman" w:cs="Times New Roman"/>
                <w:sz w:val="18"/>
                <w:szCs w:val="18"/>
              </w:rPr>
            </w:pPr>
            <w:r w:rsidRPr="004E7648">
              <w:rPr>
                <w:rFonts w:ascii="Times New Roman" w:hAnsi="Times New Roman" w:cs="Times New Roman"/>
                <w:sz w:val="18"/>
                <w:szCs w:val="18"/>
              </w:rPr>
              <w:t xml:space="preserve">      подпись       расшифровка подписи</w:t>
            </w:r>
          </w:p>
          <w:p w:rsidR="00611739" w:rsidRPr="004E7648" w:rsidRDefault="00611739" w:rsidP="00192035">
            <w:pPr>
              <w:spacing w:after="0" w:line="240" w:lineRule="auto"/>
              <w:jc w:val="center"/>
              <w:rPr>
                <w:rFonts w:ascii="Times New Roman" w:hAnsi="Times New Roman" w:cs="Times New Roman"/>
                <w:sz w:val="4"/>
                <w:szCs w:val="4"/>
              </w:rPr>
            </w:pPr>
          </w:p>
          <w:p w:rsidR="00611739" w:rsidRPr="004E7648" w:rsidRDefault="00611739" w:rsidP="00192035">
            <w:pPr>
              <w:spacing w:after="0" w:line="240" w:lineRule="auto"/>
              <w:jc w:val="center"/>
              <w:rPr>
                <w:rFonts w:ascii="Times New Roman" w:hAnsi="Times New Roman" w:cs="Times New Roman"/>
                <w:sz w:val="4"/>
                <w:szCs w:val="4"/>
              </w:rPr>
            </w:pPr>
          </w:p>
          <w:p w:rsidR="00611739" w:rsidRPr="004E7648" w:rsidRDefault="00611739" w:rsidP="00192035">
            <w:pPr>
              <w:spacing w:after="0" w:line="240" w:lineRule="auto"/>
              <w:rPr>
                <w:rFonts w:ascii="Times New Roman" w:hAnsi="Times New Roman" w:cs="Times New Roman"/>
              </w:rPr>
            </w:pPr>
            <w:r w:rsidRPr="004E7648">
              <w:rPr>
                <w:rFonts w:ascii="Times New Roman" w:hAnsi="Times New Roman" w:cs="Times New Roman"/>
              </w:rPr>
              <w:t>«___»____________ 20___ г</w:t>
            </w:r>
          </w:p>
          <w:p w:rsidR="00611739" w:rsidRPr="004E7648" w:rsidRDefault="00611739" w:rsidP="00192035">
            <w:pPr>
              <w:spacing w:after="0" w:line="240" w:lineRule="auto"/>
              <w:jc w:val="center"/>
              <w:rPr>
                <w:rFonts w:ascii="Times New Roman" w:hAnsi="Times New Roman" w:cs="Times New Roman"/>
              </w:rPr>
            </w:pPr>
          </w:p>
        </w:tc>
      </w:tr>
    </w:tbl>
    <w:p w:rsidR="00611739" w:rsidRPr="004E7648" w:rsidRDefault="00611739" w:rsidP="00611739">
      <w:pPr>
        <w:autoSpaceDE w:val="0"/>
        <w:autoSpaceDN w:val="0"/>
        <w:adjustRightInd w:val="0"/>
        <w:spacing w:after="0" w:line="240" w:lineRule="auto"/>
        <w:jc w:val="center"/>
        <w:outlineLvl w:val="0"/>
        <w:rPr>
          <w:rFonts w:ascii="Times New Roman" w:hAnsi="Times New Roman" w:cs="Times New Roman"/>
          <w:b/>
          <w:bCs/>
          <w:sz w:val="16"/>
          <w:szCs w:val="16"/>
        </w:rPr>
      </w:pPr>
    </w:p>
    <w:p w:rsidR="00611739" w:rsidRPr="004E7648" w:rsidRDefault="00611739" w:rsidP="00611739">
      <w:pPr>
        <w:autoSpaceDE w:val="0"/>
        <w:autoSpaceDN w:val="0"/>
        <w:adjustRightInd w:val="0"/>
        <w:spacing w:after="0" w:line="240" w:lineRule="auto"/>
        <w:jc w:val="center"/>
        <w:outlineLvl w:val="0"/>
        <w:rPr>
          <w:rFonts w:ascii="Times New Roman" w:hAnsi="Times New Roman" w:cs="Times New Roman"/>
          <w:b/>
          <w:bCs/>
          <w:sz w:val="52"/>
          <w:szCs w:val="52"/>
        </w:rPr>
      </w:pPr>
      <w:r>
        <w:rPr>
          <w:rFonts w:ascii="Times New Roman" w:hAnsi="Times New Roman" w:cs="Times New Roman"/>
          <w:b/>
          <w:bCs/>
          <w:sz w:val="52"/>
          <w:szCs w:val="52"/>
        </w:rPr>
        <w:t xml:space="preserve"> </w:t>
      </w:r>
      <w:r w:rsidRPr="004E7648">
        <w:rPr>
          <w:rFonts w:ascii="Times New Roman" w:hAnsi="Times New Roman" w:cs="Times New Roman"/>
          <w:b/>
          <w:bCs/>
          <w:sz w:val="52"/>
          <w:szCs w:val="52"/>
        </w:rPr>
        <w:t>РАБОЧАЯ ПРОГРАММА</w:t>
      </w:r>
    </w:p>
    <w:p w:rsidR="00611739" w:rsidRPr="004E7648" w:rsidRDefault="00611739" w:rsidP="00611739">
      <w:pPr>
        <w:autoSpaceDE w:val="0"/>
        <w:autoSpaceDN w:val="0"/>
        <w:adjustRightInd w:val="0"/>
        <w:spacing w:after="0" w:line="240" w:lineRule="auto"/>
        <w:jc w:val="center"/>
        <w:rPr>
          <w:rFonts w:ascii="Times New Roman" w:hAnsi="Times New Roman" w:cs="Times New Roman"/>
          <w:b/>
          <w:bCs/>
          <w:sz w:val="4"/>
          <w:szCs w:val="4"/>
        </w:rPr>
      </w:pPr>
    </w:p>
    <w:p w:rsidR="00611739" w:rsidRPr="004E7648" w:rsidRDefault="00611739" w:rsidP="00611739">
      <w:pPr>
        <w:autoSpaceDE w:val="0"/>
        <w:autoSpaceDN w:val="0"/>
        <w:adjustRightInd w:val="0"/>
        <w:spacing w:after="0" w:line="240" w:lineRule="auto"/>
        <w:jc w:val="center"/>
        <w:rPr>
          <w:rFonts w:ascii="Times New Roman" w:hAnsi="Times New Roman" w:cs="Times New Roman"/>
          <w:b/>
          <w:bCs/>
          <w:sz w:val="4"/>
          <w:szCs w:val="4"/>
        </w:rPr>
      </w:pPr>
    </w:p>
    <w:p w:rsidR="00611739" w:rsidRPr="004E7648" w:rsidRDefault="00611739" w:rsidP="00611739">
      <w:pPr>
        <w:autoSpaceDE w:val="0"/>
        <w:autoSpaceDN w:val="0"/>
        <w:adjustRightInd w:val="0"/>
        <w:spacing w:after="0" w:line="240" w:lineRule="auto"/>
        <w:jc w:val="center"/>
        <w:rPr>
          <w:rFonts w:ascii="Times New Roman" w:hAnsi="Times New Roman" w:cs="Times New Roman"/>
          <w:b/>
          <w:bCs/>
          <w:sz w:val="4"/>
          <w:szCs w:val="4"/>
        </w:rPr>
      </w:pPr>
    </w:p>
    <w:p w:rsidR="00611739" w:rsidRPr="004E7648" w:rsidRDefault="00611739" w:rsidP="00611739">
      <w:pPr>
        <w:autoSpaceDE w:val="0"/>
        <w:autoSpaceDN w:val="0"/>
        <w:adjustRightInd w:val="0"/>
        <w:spacing w:after="0" w:line="240" w:lineRule="auto"/>
        <w:jc w:val="center"/>
        <w:rPr>
          <w:rFonts w:ascii="Times New Roman" w:hAnsi="Times New Roman" w:cs="Times New Roman"/>
          <w:b/>
          <w:bCs/>
          <w:sz w:val="52"/>
          <w:szCs w:val="52"/>
        </w:rPr>
      </w:pPr>
      <w:r w:rsidRPr="004E7648">
        <w:rPr>
          <w:rFonts w:ascii="Times New Roman" w:hAnsi="Times New Roman" w:cs="Times New Roman"/>
          <w:b/>
          <w:bCs/>
          <w:sz w:val="52"/>
          <w:szCs w:val="52"/>
        </w:rPr>
        <w:t xml:space="preserve">по  </w:t>
      </w:r>
      <w:r>
        <w:rPr>
          <w:rFonts w:ascii="Times New Roman" w:hAnsi="Times New Roman" w:cs="Times New Roman"/>
          <w:b/>
          <w:bCs/>
          <w:sz w:val="52"/>
          <w:szCs w:val="52"/>
        </w:rPr>
        <w:t>рус</w:t>
      </w:r>
      <w:r w:rsidRPr="004E7648">
        <w:rPr>
          <w:rFonts w:ascii="Times New Roman" w:hAnsi="Times New Roman" w:cs="Times New Roman"/>
          <w:b/>
          <w:bCs/>
          <w:sz w:val="52"/>
          <w:szCs w:val="52"/>
        </w:rPr>
        <w:t>скому языку</w:t>
      </w:r>
    </w:p>
    <w:p w:rsidR="00611739" w:rsidRPr="004E7648" w:rsidRDefault="00611739" w:rsidP="00611739">
      <w:pPr>
        <w:autoSpaceDE w:val="0"/>
        <w:autoSpaceDN w:val="0"/>
        <w:adjustRightInd w:val="0"/>
        <w:spacing w:after="0" w:line="240" w:lineRule="auto"/>
        <w:jc w:val="center"/>
        <w:rPr>
          <w:rFonts w:ascii="Times New Roman" w:hAnsi="Times New Roman" w:cs="Times New Roman"/>
          <w:b/>
          <w:bCs/>
          <w:sz w:val="36"/>
          <w:szCs w:val="36"/>
        </w:rPr>
      </w:pPr>
      <w:r w:rsidRPr="004E7648">
        <w:rPr>
          <w:rFonts w:ascii="Times New Roman" w:hAnsi="Times New Roman" w:cs="Times New Roman"/>
          <w:b/>
          <w:bCs/>
          <w:sz w:val="36"/>
          <w:szCs w:val="36"/>
        </w:rPr>
        <w:t xml:space="preserve">для  </w:t>
      </w:r>
      <w:r>
        <w:rPr>
          <w:rFonts w:ascii="Times New Roman" w:hAnsi="Times New Roman" w:cs="Times New Roman"/>
          <w:b/>
          <w:bCs/>
          <w:sz w:val="36"/>
          <w:szCs w:val="36"/>
        </w:rPr>
        <w:t>7</w:t>
      </w:r>
      <w:r w:rsidRPr="004E7648">
        <w:rPr>
          <w:rFonts w:ascii="Times New Roman" w:hAnsi="Times New Roman" w:cs="Times New Roman"/>
          <w:b/>
          <w:bCs/>
          <w:sz w:val="36"/>
          <w:szCs w:val="36"/>
        </w:rPr>
        <w:t xml:space="preserve">  класса</w:t>
      </w:r>
    </w:p>
    <w:p w:rsidR="00611739" w:rsidRPr="004E7648" w:rsidRDefault="00611739" w:rsidP="00611739">
      <w:pPr>
        <w:autoSpaceDE w:val="0"/>
        <w:autoSpaceDN w:val="0"/>
        <w:adjustRightInd w:val="0"/>
        <w:spacing w:after="0" w:line="240" w:lineRule="auto"/>
        <w:jc w:val="center"/>
        <w:rPr>
          <w:rFonts w:ascii="Times New Roman" w:hAnsi="Times New Roman" w:cs="Times New Roman"/>
          <w:b/>
          <w:bCs/>
          <w:sz w:val="36"/>
          <w:szCs w:val="36"/>
        </w:rPr>
      </w:pPr>
      <w:r w:rsidRPr="004E7648">
        <w:rPr>
          <w:rFonts w:ascii="Times New Roman" w:hAnsi="Times New Roman" w:cs="Times New Roman"/>
          <w:b/>
          <w:bCs/>
          <w:sz w:val="36"/>
          <w:szCs w:val="36"/>
        </w:rPr>
        <w:t>на 2017-2018  учебный год</w:t>
      </w:r>
    </w:p>
    <w:p w:rsidR="00611739" w:rsidRPr="009846C4" w:rsidRDefault="00611739" w:rsidP="00611739">
      <w:pPr>
        <w:autoSpaceDE w:val="0"/>
        <w:autoSpaceDN w:val="0"/>
        <w:adjustRightInd w:val="0"/>
        <w:spacing w:after="0" w:line="240" w:lineRule="auto"/>
        <w:jc w:val="center"/>
        <w:outlineLvl w:val="0"/>
        <w:rPr>
          <w:rFonts w:ascii="Times New Roman" w:hAnsi="Times New Roman" w:cs="Times New Roman"/>
          <w:sz w:val="32"/>
          <w:szCs w:val="32"/>
        </w:rPr>
      </w:pPr>
      <w:r w:rsidRPr="004E7648">
        <w:rPr>
          <w:rFonts w:ascii="Times New Roman" w:hAnsi="Times New Roman" w:cs="Times New Roman"/>
          <w:sz w:val="28"/>
          <w:szCs w:val="28"/>
        </w:rPr>
        <w:t>.</w:t>
      </w:r>
    </w:p>
    <w:p w:rsidR="00611739" w:rsidRPr="004E7648" w:rsidRDefault="00611739" w:rsidP="00611739">
      <w:pPr>
        <w:autoSpaceDE w:val="0"/>
        <w:autoSpaceDN w:val="0"/>
        <w:adjustRightInd w:val="0"/>
        <w:spacing w:after="0" w:line="240" w:lineRule="auto"/>
        <w:rPr>
          <w:rFonts w:ascii="Times New Roman" w:hAnsi="Times New Roman" w:cs="Times New Roman"/>
        </w:rPr>
      </w:pPr>
    </w:p>
    <w:p w:rsidR="00611739" w:rsidRPr="004E7648" w:rsidRDefault="00611739" w:rsidP="00611739">
      <w:pPr>
        <w:autoSpaceDE w:val="0"/>
        <w:autoSpaceDN w:val="0"/>
        <w:adjustRightInd w:val="0"/>
        <w:spacing w:after="0" w:line="240" w:lineRule="auto"/>
        <w:jc w:val="center"/>
        <w:rPr>
          <w:rFonts w:ascii="Times New Roman" w:hAnsi="Times New Roman" w:cs="Times New Roman"/>
          <w:b/>
          <w:sz w:val="28"/>
          <w:szCs w:val="28"/>
        </w:rPr>
      </w:pPr>
      <w:r w:rsidRPr="004E7648">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4E7648">
        <w:rPr>
          <w:rFonts w:ascii="Times New Roman" w:hAnsi="Times New Roman" w:cs="Times New Roman"/>
          <w:b/>
          <w:sz w:val="28"/>
          <w:szCs w:val="28"/>
        </w:rPr>
        <w:t xml:space="preserve">Разработали учителя         </w:t>
      </w:r>
    </w:p>
    <w:p w:rsidR="00611739" w:rsidRPr="004E7648" w:rsidRDefault="00611739" w:rsidP="00611739">
      <w:pPr>
        <w:autoSpaceDE w:val="0"/>
        <w:autoSpaceDN w:val="0"/>
        <w:adjustRightInd w:val="0"/>
        <w:spacing w:after="0" w:line="240" w:lineRule="auto"/>
        <w:jc w:val="center"/>
        <w:rPr>
          <w:rFonts w:ascii="Times New Roman" w:hAnsi="Times New Roman" w:cs="Times New Roman"/>
          <w:b/>
          <w:sz w:val="28"/>
          <w:szCs w:val="28"/>
        </w:rPr>
      </w:pPr>
      <w:r w:rsidRPr="004E7648">
        <w:rPr>
          <w:rFonts w:ascii="Times New Roman" w:hAnsi="Times New Roman" w:cs="Times New Roman"/>
          <w:b/>
          <w:sz w:val="28"/>
          <w:szCs w:val="28"/>
        </w:rPr>
        <w:t xml:space="preserve">                                                                  </w:t>
      </w:r>
      <w:r>
        <w:rPr>
          <w:rFonts w:ascii="Times New Roman" w:hAnsi="Times New Roman" w:cs="Times New Roman"/>
          <w:b/>
          <w:sz w:val="28"/>
          <w:szCs w:val="28"/>
        </w:rPr>
        <w:t xml:space="preserve">                                                         рус</w:t>
      </w:r>
      <w:r w:rsidRPr="004E7648">
        <w:rPr>
          <w:rFonts w:ascii="Times New Roman" w:hAnsi="Times New Roman" w:cs="Times New Roman"/>
          <w:b/>
          <w:sz w:val="28"/>
          <w:szCs w:val="28"/>
        </w:rPr>
        <w:t>ского языка:</w:t>
      </w:r>
    </w:p>
    <w:p w:rsidR="00611739" w:rsidRPr="009846C4" w:rsidRDefault="00611739" w:rsidP="00611739">
      <w:pPr>
        <w:tabs>
          <w:tab w:val="left" w:pos="6120"/>
        </w:tabs>
        <w:autoSpaceDE w:val="0"/>
        <w:autoSpaceDN w:val="0"/>
        <w:adjustRightInd w:val="0"/>
        <w:spacing w:after="0" w:line="240" w:lineRule="auto"/>
        <w:rPr>
          <w:rFonts w:ascii="Times New Roman" w:hAnsi="Times New Roman" w:cs="Times New Roman"/>
          <w:b/>
          <w:sz w:val="28"/>
          <w:szCs w:val="28"/>
          <w:u w:val="single"/>
        </w:rPr>
      </w:pPr>
      <w:r w:rsidRPr="004E7648">
        <w:rPr>
          <w:rFonts w:ascii="Times New Roman" w:hAnsi="Times New Roman" w:cs="Times New Roman"/>
          <w:b/>
          <w:sz w:val="28"/>
          <w:szCs w:val="28"/>
        </w:rPr>
        <w:tab/>
      </w:r>
      <w:r>
        <w:rPr>
          <w:rFonts w:ascii="Times New Roman" w:hAnsi="Times New Roman" w:cs="Times New Roman"/>
          <w:b/>
          <w:sz w:val="28"/>
          <w:szCs w:val="28"/>
        </w:rPr>
        <w:t xml:space="preserve">                                                             </w:t>
      </w:r>
      <w:proofErr w:type="spellStart"/>
      <w:r w:rsidRPr="009846C4">
        <w:rPr>
          <w:rFonts w:ascii="Times New Roman" w:hAnsi="Times New Roman" w:cs="Times New Roman"/>
          <w:b/>
          <w:sz w:val="28"/>
          <w:szCs w:val="28"/>
          <w:u w:val="single"/>
        </w:rPr>
        <w:t>Джабаева</w:t>
      </w:r>
      <w:proofErr w:type="spellEnd"/>
      <w:r w:rsidRPr="009846C4">
        <w:rPr>
          <w:rFonts w:ascii="Times New Roman" w:hAnsi="Times New Roman" w:cs="Times New Roman"/>
          <w:b/>
          <w:sz w:val="28"/>
          <w:szCs w:val="28"/>
          <w:u w:val="single"/>
        </w:rPr>
        <w:t xml:space="preserve"> Д.А.</w:t>
      </w:r>
      <w:r>
        <w:rPr>
          <w:rFonts w:ascii="Times New Roman" w:hAnsi="Times New Roman" w:cs="Times New Roman"/>
          <w:b/>
          <w:sz w:val="28"/>
          <w:szCs w:val="28"/>
          <w:u w:val="single"/>
        </w:rPr>
        <w:t>,</w:t>
      </w:r>
    </w:p>
    <w:p w:rsidR="00611739" w:rsidRPr="00F95ED1" w:rsidRDefault="00611739" w:rsidP="00611739">
      <w:pPr>
        <w:tabs>
          <w:tab w:val="left" w:pos="10890"/>
        </w:tabs>
        <w:autoSpaceDE w:val="0"/>
        <w:autoSpaceDN w:val="0"/>
        <w:adjustRightInd w:val="0"/>
        <w:spacing w:after="0" w:line="240" w:lineRule="auto"/>
        <w:jc w:val="center"/>
        <w:rPr>
          <w:rFonts w:ascii="Times New Roman" w:hAnsi="Times New Roman" w:cs="Times New Roman"/>
          <w:b/>
          <w:sz w:val="28"/>
          <w:szCs w:val="28"/>
          <w:u w:val="single"/>
        </w:rPr>
      </w:pPr>
      <w:r>
        <w:rPr>
          <w:rFonts w:ascii="Times New Roman" w:hAnsi="Times New Roman" w:cs="Times New Roman"/>
          <w:sz w:val="28"/>
          <w:szCs w:val="28"/>
        </w:rPr>
        <w:t xml:space="preserve">                                                                                           </w:t>
      </w:r>
      <w:r w:rsidR="00F95ED1">
        <w:rPr>
          <w:rFonts w:ascii="Times New Roman" w:hAnsi="Times New Roman" w:cs="Times New Roman"/>
          <w:sz w:val="28"/>
          <w:szCs w:val="28"/>
        </w:rPr>
        <w:t xml:space="preserve">                            </w:t>
      </w:r>
      <w:r>
        <w:rPr>
          <w:rFonts w:ascii="Times New Roman" w:hAnsi="Times New Roman" w:cs="Times New Roman"/>
          <w:sz w:val="28"/>
          <w:szCs w:val="28"/>
        </w:rPr>
        <w:t xml:space="preserve"> </w:t>
      </w:r>
      <w:r w:rsidR="00F95ED1">
        <w:rPr>
          <w:rFonts w:ascii="Times New Roman" w:hAnsi="Times New Roman" w:cs="Times New Roman"/>
          <w:sz w:val="28"/>
          <w:szCs w:val="28"/>
        </w:rPr>
        <w:t xml:space="preserve">   </w:t>
      </w:r>
      <w:proofErr w:type="spellStart"/>
      <w:r w:rsidR="00F95ED1" w:rsidRPr="00F95ED1">
        <w:rPr>
          <w:rFonts w:ascii="Times New Roman" w:hAnsi="Times New Roman" w:cs="Times New Roman"/>
          <w:b/>
          <w:sz w:val="28"/>
          <w:szCs w:val="28"/>
          <w:u w:val="single"/>
        </w:rPr>
        <w:t>Шамхалова</w:t>
      </w:r>
      <w:proofErr w:type="spellEnd"/>
      <w:r w:rsidR="00F95ED1" w:rsidRPr="00F95ED1">
        <w:rPr>
          <w:rFonts w:ascii="Times New Roman" w:hAnsi="Times New Roman" w:cs="Times New Roman"/>
          <w:b/>
          <w:sz w:val="28"/>
          <w:szCs w:val="28"/>
          <w:u w:val="single"/>
        </w:rPr>
        <w:t xml:space="preserve"> А.Р</w:t>
      </w:r>
      <w:r w:rsidR="00F95ED1">
        <w:rPr>
          <w:rFonts w:ascii="Times New Roman" w:hAnsi="Times New Roman" w:cs="Times New Roman"/>
          <w:b/>
          <w:sz w:val="28"/>
          <w:szCs w:val="28"/>
          <w:u w:val="single"/>
        </w:rPr>
        <w:t>.</w:t>
      </w:r>
      <w:r w:rsidRPr="00F95ED1">
        <w:rPr>
          <w:rFonts w:ascii="Times New Roman" w:hAnsi="Times New Roman" w:cs="Times New Roman"/>
          <w:sz w:val="28"/>
          <w:szCs w:val="28"/>
        </w:rPr>
        <w:t xml:space="preserve"> </w:t>
      </w:r>
    </w:p>
    <w:p w:rsidR="00611739" w:rsidRDefault="00611739" w:rsidP="00611739">
      <w:pPr>
        <w:autoSpaceDE w:val="0"/>
        <w:autoSpaceDN w:val="0"/>
        <w:adjustRightInd w:val="0"/>
        <w:spacing w:after="0" w:line="240" w:lineRule="auto"/>
        <w:rPr>
          <w:rFonts w:ascii="Times New Roman" w:hAnsi="Times New Roman" w:cs="Times New Roman"/>
          <w:sz w:val="28"/>
          <w:szCs w:val="28"/>
        </w:rPr>
      </w:pPr>
    </w:p>
    <w:p w:rsidR="00611739" w:rsidRDefault="00611739" w:rsidP="00611739">
      <w:pPr>
        <w:autoSpaceDE w:val="0"/>
        <w:autoSpaceDN w:val="0"/>
        <w:adjustRightInd w:val="0"/>
        <w:spacing w:after="0" w:line="240" w:lineRule="auto"/>
        <w:rPr>
          <w:rFonts w:ascii="Times New Roman" w:hAnsi="Times New Roman" w:cs="Times New Roman"/>
          <w:sz w:val="28"/>
          <w:szCs w:val="28"/>
        </w:rPr>
      </w:pPr>
    </w:p>
    <w:p w:rsidR="00F95ED1" w:rsidRDefault="00F95ED1" w:rsidP="00611739">
      <w:pPr>
        <w:autoSpaceDE w:val="0"/>
        <w:autoSpaceDN w:val="0"/>
        <w:adjustRightInd w:val="0"/>
        <w:spacing w:after="0" w:line="240" w:lineRule="auto"/>
        <w:rPr>
          <w:rFonts w:ascii="Times New Roman" w:hAnsi="Times New Roman" w:cs="Times New Roman"/>
          <w:sz w:val="28"/>
          <w:szCs w:val="28"/>
        </w:rPr>
      </w:pPr>
    </w:p>
    <w:p w:rsidR="00F95ED1" w:rsidRDefault="00F95ED1" w:rsidP="00611739">
      <w:pPr>
        <w:autoSpaceDE w:val="0"/>
        <w:autoSpaceDN w:val="0"/>
        <w:adjustRightInd w:val="0"/>
        <w:spacing w:after="0" w:line="240" w:lineRule="auto"/>
        <w:rPr>
          <w:rFonts w:ascii="Times New Roman" w:hAnsi="Times New Roman" w:cs="Times New Roman"/>
          <w:sz w:val="28"/>
          <w:szCs w:val="28"/>
        </w:rPr>
      </w:pPr>
    </w:p>
    <w:p w:rsidR="00F95ED1" w:rsidRDefault="00F95ED1" w:rsidP="00611739">
      <w:pPr>
        <w:autoSpaceDE w:val="0"/>
        <w:autoSpaceDN w:val="0"/>
        <w:adjustRightInd w:val="0"/>
        <w:spacing w:after="0" w:line="240" w:lineRule="auto"/>
        <w:rPr>
          <w:rFonts w:ascii="Times New Roman" w:hAnsi="Times New Roman" w:cs="Times New Roman"/>
          <w:sz w:val="28"/>
          <w:szCs w:val="28"/>
        </w:rPr>
      </w:pPr>
    </w:p>
    <w:p w:rsidR="00F95ED1" w:rsidRDefault="00F95ED1" w:rsidP="00611739">
      <w:pPr>
        <w:autoSpaceDE w:val="0"/>
        <w:autoSpaceDN w:val="0"/>
        <w:adjustRightInd w:val="0"/>
        <w:spacing w:after="0" w:line="240" w:lineRule="auto"/>
        <w:rPr>
          <w:rFonts w:ascii="Times New Roman" w:hAnsi="Times New Roman" w:cs="Times New Roman"/>
          <w:sz w:val="28"/>
          <w:szCs w:val="28"/>
        </w:rPr>
      </w:pPr>
    </w:p>
    <w:p w:rsidR="00F95ED1" w:rsidRPr="004E7648" w:rsidRDefault="00F95ED1" w:rsidP="00611739">
      <w:pPr>
        <w:autoSpaceDE w:val="0"/>
        <w:autoSpaceDN w:val="0"/>
        <w:adjustRightInd w:val="0"/>
        <w:spacing w:after="0" w:line="240" w:lineRule="auto"/>
        <w:rPr>
          <w:rFonts w:ascii="Times New Roman" w:hAnsi="Times New Roman" w:cs="Times New Roman"/>
          <w:sz w:val="28"/>
          <w:szCs w:val="28"/>
        </w:rPr>
      </w:pPr>
    </w:p>
    <w:p w:rsidR="00F95ED1" w:rsidRDefault="00611739" w:rsidP="00F95ED1">
      <w:pPr>
        <w:autoSpaceDE w:val="0"/>
        <w:autoSpaceDN w:val="0"/>
        <w:adjustRightInd w:val="0"/>
        <w:spacing w:after="0" w:line="240" w:lineRule="auto"/>
        <w:jc w:val="center"/>
        <w:rPr>
          <w:rFonts w:ascii="Times New Roman" w:hAnsi="Times New Roman" w:cs="Times New Roman"/>
        </w:rPr>
      </w:pPr>
      <w:r w:rsidRPr="004E7648">
        <w:rPr>
          <w:rFonts w:ascii="Times New Roman" w:hAnsi="Times New Roman" w:cs="Times New Roman"/>
        </w:rPr>
        <w:t>г. Махачкала  2017г.</w:t>
      </w:r>
    </w:p>
    <w:p w:rsidR="00611739" w:rsidRPr="00F95ED1" w:rsidRDefault="00611739" w:rsidP="00F95ED1">
      <w:pPr>
        <w:autoSpaceDE w:val="0"/>
        <w:autoSpaceDN w:val="0"/>
        <w:adjustRightInd w:val="0"/>
        <w:spacing w:after="0" w:line="240" w:lineRule="auto"/>
        <w:jc w:val="center"/>
        <w:rPr>
          <w:rFonts w:ascii="Times New Roman" w:hAnsi="Times New Roman" w:cs="Times New Roman"/>
        </w:rPr>
      </w:pPr>
      <w:r w:rsidRPr="00D27753">
        <w:rPr>
          <w:rFonts w:ascii="Times New Roman" w:hAnsi="Times New Roman" w:cs="Times New Roman"/>
          <w:b/>
          <w:sz w:val="24"/>
          <w:szCs w:val="24"/>
        </w:rPr>
        <w:lastRenderedPageBreak/>
        <w:t>ПОЯСНИТЕЛЬНАЯ ЗАПИСКА</w:t>
      </w:r>
    </w:p>
    <w:p w:rsidR="00611739" w:rsidRPr="00822AE1" w:rsidRDefault="00611739" w:rsidP="00611739">
      <w:pPr>
        <w:pStyle w:val="a3"/>
        <w:ind w:firstLine="708"/>
        <w:jc w:val="both"/>
        <w:rPr>
          <w:rFonts w:ascii="Times New Roman" w:hAnsi="Times New Roman" w:cs="Times New Roman"/>
          <w:sz w:val="24"/>
          <w:szCs w:val="24"/>
        </w:rPr>
      </w:pPr>
      <w:r>
        <w:rPr>
          <w:rFonts w:ascii="Times New Roman" w:hAnsi="Times New Roman" w:cs="Times New Roman"/>
          <w:sz w:val="24"/>
          <w:szCs w:val="24"/>
        </w:rPr>
        <w:t xml:space="preserve">Рабочая программа по русскому языку для 7 класса разработана на основе примерной программы по русскому языку основного общего образования и рабочей программы по русскому языку М.Т.Баранова, Т.А. </w:t>
      </w:r>
      <w:proofErr w:type="spellStart"/>
      <w:r>
        <w:rPr>
          <w:rFonts w:ascii="Times New Roman" w:hAnsi="Times New Roman" w:cs="Times New Roman"/>
          <w:sz w:val="24"/>
          <w:szCs w:val="24"/>
        </w:rPr>
        <w:t>Ладыженской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Н.М.Шанского</w:t>
      </w:r>
      <w:proofErr w:type="spellEnd"/>
      <w:r>
        <w:rPr>
          <w:rFonts w:ascii="Times New Roman" w:hAnsi="Times New Roman" w:cs="Times New Roman"/>
          <w:sz w:val="24"/>
          <w:szCs w:val="24"/>
        </w:rPr>
        <w:t xml:space="preserve"> и др.(Русский </w:t>
      </w:r>
      <w:proofErr w:type="spellStart"/>
      <w:r>
        <w:rPr>
          <w:rFonts w:ascii="Times New Roman" w:hAnsi="Times New Roman" w:cs="Times New Roman"/>
          <w:sz w:val="24"/>
          <w:szCs w:val="24"/>
        </w:rPr>
        <w:t>язык</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абочие</w:t>
      </w:r>
      <w:proofErr w:type="spellEnd"/>
      <w:r>
        <w:rPr>
          <w:rFonts w:ascii="Times New Roman" w:hAnsi="Times New Roman" w:cs="Times New Roman"/>
          <w:sz w:val="24"/>
          <w:szCs w:val="24"/>
        </w:rPr>
        <w:t xml:space="preserve"> программы. </w:t>
      </w:r>
      <w:proofErr w:type="gramStart"/>
      <w:r>
        <w:rPr>
          <w:rFonts w:ascii="Times New Roman" w:hAnsi="Times New Roman" w:cs="Times New Roman"/>
          <w:sz w:val="24"/>
          <w:szCs w:val="24"/>
        </w:rPr>
        <w:t xml:space="preserve">Предметная линия учебников </w:t>
      </w:r>
      <w:proofErr w:type="spellStart"/>
      <w:r>
        <w:rPr>
          <w:rFonts w:ascii="Times New Roman" w:hAnsi="Times New Roman" w:cs="Times New Roman"/>
          <w:sz w:val="24"/>
          <w:szCs w:val="24"/>
        </w:rPr>
        <w:t>Т.А.Ладыженской</w:t>
      </w:r>
      <w:proofErr w:type="spellEnd"/>
      <w:r>
        <w:rPr>
          <w:rFonts w:ascii="Times New Roman" w:hAnsi="Times New Roman" w:cs="Times New Roman"/>
          <w:sz w:val="24"/>
          <w:szCs w:val="24"/>
        </w:rPr>
        <w:t>, М.Т.Баранова и др. М., Просвещение,2011)</w:t>
      </w:r>
      <w:proofErr w:type="gramEnd"/>
      <w:r>
        <w:rPr>
          <w:rFonts w:ascii="Times New Roman" w:hAnsi="Times New Roman" w:cs="Times New Roman"/>
          <w:sz w:val="24"/>
          <w:szCs w:val="24"/>
        </w:rPr>
        <w:t xml:space="preserve">.Учебник: </w:t>
      </w:r>
      <w:proofErr w:type="spellStart"/>
      <w:r>
        <w:rPr>
          <w:rFonts w:ascii="Times New Roman" w:hAnsi="Times New Roman" w:cs="Times New Roman"/>
          <w:sz w:val="24"/>
          <w:szCs w:val="24"/>
        </w:rPr>
        <w:t>Ладыженская</w:t>
      </w:r>
      <w:proofErr w:type="spellEnd"/>
      <w:r>
        <w:rPr>
          <w:rFonts w:ascii="Times New Roman" w:hAnsi="Times New Roman" w:cs="Times New Roman"/>
          <w:sz w:val="24"/>
          <w:szCs w:val="24"/>
        </w:rPr>
        <w:t xml:space="preserve"> Т.А., Баранов М.Т., </w:t>
      </w:r>
      <w:proofErr w:type="spellStart"/>
      <w:r>
        <w:rPr>
          <w:rFonts w:ascii="Times New Roman" w:hAnsi="Times New Roman" w:cs="Times New Roman"/>
          <w:sz w:val="24"/>
          <w:szCs w:val="24"/>
        </w:rPr>
        <w:t>Тростенцова</w:t>
      </w:r>
      <w:proofErr w:type="spellEnd"/>
      <w:r>
        <w:rPr>
          <w:rFonts w:ascii="Times New Roman" w:hAnsi="Times New Roman" w:cs="Times New Roman"/>
          <w:sz w:val="24"/>
          <w:szCs w:val="24"/>
        </w:rPr>
        <w:t xml:space="preserve"> Л.А. и др. Русский язык. 7 класс. Учебник для общеобразовательных учреждений. </w:t>
      </w:r>
      <w:proofErr w:type="spellStart"/>
      <w:r>
        <w:rPr>
          <w:rFonts w:ascii="Times New Roman" w:hAnsi="Times New Roman" w:cs="Times New Roman"/>
          <w:sz w:val="24"/>
          <w:szCs w:val="24"/>
        </w:rPr>
        <w:t>М.,Просвещение</w:t>
      </w:r>
      <w:proofErr w:type="spellEnd"/>
      <w:r>
        <w:rPr>
          <w:rFonts w:ascii="Times New Roman" w:hAnsi="Times New Roman" w:cs="Times New Roman"/>
          <w:sz w:val="24"/>
          <w:szCs w:val="24"/>
        </w:rPr>
        <w:t>, 2017.</w:t>
      </w:r>
      <w:r w:rsidRPr="006557C1">
        <w:rPr>
          <w:rFonts w:ascii="Times New Roman" w:hAnsi="Times New Roman" w:cs="Times New Roman"/>
          <w:sz w:val="24"/>
          <w:szCs w:val="24"/>
        </w:rPr>
        <w:t xml:space="preserve"> </w:t>
      </w:r>
      <w:r w:rsidRPr="00822AE1">
        <w:rPr>
          <w:rFonts w:ascii="Times New Roman" w:hAnsi="Times New Roman" w:cs="Times New Roman"/>
          <w:sz w:val="24"/>
          <w:szCs w:val="24"/>
        </w:rPr>
        <w:t xml:space="preserve">Рабочая программа рассчитана на 170 часов </w:t>
      </w:r>
      <w:proofErr w:type="gramStart"/>
      <w:r w:rsidRPr="00822AE1">
        <w:rPr>
          <w:rFonts w:ascii="Times New Roman" w:hAnsi="Times New Roman" w:cs="Times New Roman"/>
          <w:sz w:val="24"/>
          <w:szCs w:val="24"/>
        </w:rPr>
        <w:t xml:space="preserve">( </w:t>
      </w:r>
      <w:proofErr w:type="gramEnd"/>
      <w:r w:rsidRPr="00822AE1">
        <w:rPr>
          <w:rFonts w:ascii="Times New Roman" w:hAnsi="Times New Roman" w:cs="Times New Roman"/>
          <w:sz w:val="24"/>
          <w:szCs w:val="24"/>
        </w:rPr>
        <w:t>5 часов в неделю).</w:t>
      </w:r>
    </w:p>
    <w:p w:rsidR="00611739" w:rsidRDefault="00611739" w:rsidP="00611739">
      <w:pPr>
        <w:spacing w:after="0" w:line="240" w:lineRule="auto"/>
        <w:rPr>
          <w:rFonts w:ascii="Times New Roman" w:hAnsi="Times New Roman" w:cs="Times New Roman"/>
          <w:sz w:val="24"/>
          <w:szCs w:val="24"/>
        </w:rPr>
      </w:pPr>
    </w:p>
    <w:p w:rsidR="00611739" w:rsidRDefault="00611739" w:rsidP="00611739">
      <w:pPr>
        <w:spacing w:after="0" w:line="240" w:lineRule="auto"/>
        <w:rPr>
          <w:rFonts w:ascii="Times New Roman" w:hAnsi="Times New Roman" w:cs="Times New Roman"/>
          <w:sz w:val="24"/>
          <w:szCs w:val="24"/>
        </w:rPr>
      </w:pPr>
      <w:r w:rsidRPr="00601531">
        <w:rPr>
          <w:rFonts w:ascii="Times New Roman" w:hAnsi="Times New Roman" w:cs="Times New Roman"/>
          <w:b/>
          <w:sz w:val="28"/>
          <w:szCs w:val="28"/>
        </w:rPr>
        <w:t>Нормативно-правовые документы</w:t>
      </w:r>
      <w:r>
        <w:rPr>
          <w:rFonts w:ascii="Times New Roman" w:hAnsi="Times New Roman" w:cs="Times New Roman"/>
          <w:b/>
          <w:sz w:val="24"/>
          <w:szCs w:val="24"/>
        </w:rPr>
        <w:t xml:space="preserve"> </w:t>
      </w:r>
      <w:r>
        <w:rPr>
          <w:rFonts w:ascii="Times New Roman" w:hAnsi="Times New Roman" w:cs="Times New Roman"/>
          <w:sz w:val="24"/>
          <w:szCs w:val="24"/>
        </w:rPr>
        <w:t xml:space="preserve"> для составления рабочей программы являются:</w:t>
      </w:r>
    </w:p>
    <w:p w:rsidR="00611739" w:rsidRDefault="00611739" w:rsidP="00611739">
      <w:pPr>
        <w:spacing w:after="0" w:line="240" w:lineRule="auto"/>
        <w:rPr>
          <w:rFonts w:ascii="Times New Roman" w:hAnsi="Times New Roman" w:cs="Times New Roman"/>
          <w:sz w:val="24"/>
          <w:szCs w:val="24"/>
        </w:rPr>
      </w:pPr>
      <w:r>
        <w:rPr>
          <w:rFonts w:ascii="Times New Roman" w:hAnsi="Times New Roman" w:cs="Times New Roman"/>
          <w:sz w:val="24"/>
          <w:szCs w:val="24"/>
        </w:rPr>
        <w:t>1.Закон «Об образовании»;</w:t>
      </w:r>
    </w:p>
    <w:p w:rsidR="00611739" w:rsidRDefault="00611739" w:rsidP="00611739">
      <w:pPr>
        <w:spacing w:after="0" w:line="240" w:lineRule="auto"/>
        <w:rPr>
          <w:rFonts w:ascii="Times New Roman" w:hAnsi="Times New Roman" w:cs="Times New Roman"/>
          <w:sz w:val="24"/>
          <w:szCs w:val="24"/>
        </w:rPr>
      </w:pPr>
      <w:r>
        <w:rPr>
          <w:rFonts w:ascii="Times New Roman" w:hAnsi="Times New Roman" w:cs="Times New Roman"/>
          <w:sz w:val="24"/>
          <w:szCs w:val="24"/>
        </w:rPr>
        <w:t>2.Федеральный государственный образовательный стандарт;</w:t>
      </w:r>
    </w:p>
    <w:p w:rsidR="00611739" w:rsidRDefault="00611739" w:rsidP="00611739">
      <w:pPr>
        <w:spacing w:after="0" w:line="240" w:lineRule="auto"/>
        <w:rPr>
          <w:rFonts w:ascii="Times New Roman" w:hAnsi="Times New Roman" w:cs="Times New Roman"/>
          <w:sz w:val="24"/>
          <w:szCs w:val="24"/>
        </w:rPr>
      </w:pPr>
      <w:r>
        <w:rPr>
          <w:rFonts w:ascii="Times New Roman" w:hAnsi="Times New Roman" w:cs="Times New Roman"/>
          <w:sz w:val="24"/>
          <w:szCs w:val="24"/>
        </w:rPr>
        <w:t>3.Примерные программы, созданные на основе федерального государственного образовательного стандарта</w:t>
      </w:r>
      <w:r w:rsidR="00F95ED1">
        <w:rPr>
          <w:rFonts w:ascii="Times New Roman" w:hAnsi="Times New Roman" w:cs="Times New Roman"/>
          <w:sz w:val="24"/>
          <w:szCs w:val="24"/>
        </w:rPr>
        <w:t xml:space="preserve"> </w:t>
      </w:r>
      <w:r>
        <w:rPr>
          <w:rFonts w:ascii="Times New Roman" w:hAnsi="Times New Roman" w:cs="Times New Roman"/>
          <w:sz w:val="24"/>
          <w:szCs w:val="24"/>
        </w:rPr>
        <w:t>МБОУ СОШ № 48 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ахачкалы</w:t>
      </w:r>
    </w:p>
    <w:p w:rsidR="00611739" w:rsidRDefault="00611739" w:rsidP="00611739">
      <w:pPr>
        <w:spacing w:after="0" w:line="240" w:lineRule="auto"/>
        <w:rPr>
          <w:rFonts w:ascii="Times New Roman" w:hAnsi="Times New Roman" w:cs="Times New Roman"/>
          <w:sz w:val="24"/>
          <w:szCs w:val="24"/>
        </w:rPr>
      </w:pPr>
      <w:r>
        <w:rPr>
          <w:rFonts w:ascii="Times New Roman" w:hAnsi="Times New Roman" w:cs="Times New Roman"/>
          <w:sz w:val="24"/>
          <w:szCs w:val="24"/>
        </w:rPr>
        <w:t>Программы формирования универсальных учебных действий;</w:t>
      </w:r>
    </w:p>
    <w:p w:rsidR="00611739" w:rsidRDefault="00611739" w:rsidP="0061173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4.Список учебников ОУ, соответствующий Федеральному перечню учебников, утвержденных, рекомендованных (допущенных) к использованию в образовательном процессе в образовательных учреждениях на 2017-2018 </w:t>
      </w:r>
      <w:proofErr w:type="spellStart"/>
      <w:r>
        <w:rPr>
          <w:rFonts w:ascii="Times New Roman" w:hAnsi="Times New Roman" w:cs="Times New Roman"/>
          <w:sz w:val="24"/>
          <w:szCs w:val="24"/>
        </w:rPr>
        <w:t>уч</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од</w:t>
      </w:r>
      <w:proofErr w:type="spellEnd"/>
      <w:r>
        <w:rPr>
          <w:rFonts w:ascii="Times New Roman" w:hAnsi="Times New Roman" w:cs="Times New Roman"/>
          <w:sz w:val="24"/>
          <w:szCs w:val="24"/>
        </w:rPr>
        <w:t>, реализующих программы общего образования;</w:t>
      </w:r>
    </w:p>
    <w:p w:rsidR="00611739" w:rsidRDefault="00611739" w:rsidP="0061173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5.Рекомендации по оснащению общеобразовательных учреждений учебным и учебно-лабораторным оборудованием, необходимым для реализации ФГОС основного общего образования, организации проектной деятельности, моделирования и технического творчества обучающихся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рекомендации Министерства образования и науки РФ от 24.11.2011 № МД-1552/03).</w:t>
      </w:r>
    </w:p>
    <w:p w:rsidR="00611739" w:rsidRDefault="00611739" w:rsidP="00611739">
      <w:pPr>
        <w:pStyle w:val="a3"/>
        <w:ind w:firstLine="708"/>
        <w:jc w:val="both"/>
        <w:rPr>
          <w:rFonts w:ascii="Times New Roman" w:hAnsi="Times New Roman" w:cs="Times New Roman"/>
          <w:b/>
        </w:rPr>
      </w:pPr>
      <w:r>
        <w:rPr>
          <w:rFonts w:ascii="Times New Roman" w:hAnsi="Times New Roman" w:cs="Times New Roman"/>
          <w:b/>
        </w:rPr>
        <w:t xml:space="preserve">                                                        ОБЩАЯ ХАРАКТЕРИСТИКА УЧЕБНОГО ПРЕДМЕТА</w:t>
      </w:r>
    </w:p>
    <w:p w:rsidR="00611739" w:rsidRPr="00822AE1" w:rsidRDefault="00611739" w:rsidP="00611739">
      <w:pPr>
        <w:pStyle w:val="a3"/>
        <w:ind w:firstLine="708"/>
        <w:jc w:val="both"/>
        <w:rPr>
          <w:rFonts w:ascii="Times New Roman" w:hAnsi="Times New Roman" w:cs="Times New Roman"/>
          <w:b/>
          <w:sz w:val="24"/>
          <w:szCs w:val="24"/>
        </w:rPr>
      </w:pPr>
      <w:r w:rsidRPr="00822AE1">
        <w:rPr>
          <w:rFonts w:ascii="Times New Roman" w:hAnsi="Times New Roman" w:cs="Times New Roman"/>
          <w:sz w:val="24"/>
          <w:szCs w:val="24"/>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611739" w:rsidRPr="00822AE1" w:rsidRDefault="00611739" w:rsidP="00611739">
      <w:pPr>
        <w:pStyle w:val="a3"/>
        <w:ind w:firstLine="708"/>
        <w:jc w:val="both"/>
        <w:rPr>
          <w:rFonts w:ascii="Times New Roman" w:hAnsi="Times New Roman" w:cs="Times New Roman"/>
          <w:sz w:val="24"/>
          <w:szCs w:val="24"/>
        </w:rPr>
      </w:pPr>
      <w:r w:rsidRPr="00822AE1">
        <w:rPr>
          <w:rFonts w:ascii="Times New Roman" w:hAnsi="Times New Roman" w:cs="Times New Roman"/>
          <w:sz w:val="24"/>
          <w:szCs w:val="24"/>
        </w:rPr>
        <w:t>Русский язык – государственный язык Российской Федерации, средство межнационального общения и консолидации народов России.</w:t>
      </w:r>
    </w:p>
    <w:p w:rsidR="00611739" w:rsidRPr="00822AE1" w:rsidRDefault="00611739" w:rsidP="00611739">
      <w:pPr>
        <w:pStyle w:val="a3"/>
        <w:ind w:firstLine="708"/>
        <w:jc w:val="both"/>
        <w:rPr>
          <w:rFonts w:ascii="Times New Roman" w:hAnsi="Times New Roman" w:cs="Times New Roman"/>
          <w:sz w:val="24"/>
          <w:szCs w:val="24"/>
        </w:rPr>
      </w:pPr>
      <w:r w:rsidRPr="00822AE1">
        <w:rPr>
          <w:rFonts w:ascii="Times New Roman" w:hAnsi="Times New Roman" w:cs="Times New Roman"/>
          <w:sz w:val="24"/>
          <w:szCs w:val="24"/>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611739" w:rsidRPr="00822AE1" w:rsidRDefault="00611739" w:rsidP="00611739">
      <w:pPr>
        <w:pStyle w:val="a3"/>
        <w:ind w:firstLine="708"/>
        <w:jc w:val="both"/>
        <w:rPr>
          <w:rFonts w:ascii="Times New Roman" w:hAnsi="Times New Roman" w:cs="Times New Roman"/>
          <w:sz w:val="24"/>
          <w:szCs w:val="24"/>
        </w:rPr>
      </w:pPr>
      <w:r w:rsidRPr="00822AE1">
        <w:rPr>
          <w:rFonts w:ascii="Times New Roman" w:hAnsi="Times New Roman" w:cs="Times New Roman"/>
          <w:sz w:val="24"/>
          <w:szCs w:val="24"/>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611739" w:rsidRPr="00822AE1" w:rsidRDefault="00611739" w:rsidP="00611739">
      <w:pPr>
        <w:pStyle w:val="a3"/>
        <w:ind w:firstLine="708"/>
        <w:jc w:val="both"/>
        <w:rPr>
          <w:rFonts w:ascii="Times New Roman" w:hAnsi="Times New Roman" w:cs="Times New Roman"/>
          <w:sz w:val="24"/>
          <w:szCs w:val="24"/>
        </w:rPr>
      </w:pPr>
      <w:r w:rsidRPr="00822AE1">
        <w:rPr>
          <w:rFonts w:ascii="Times New Roman" w:hAnsi="Times New Roman" w:cs="Times New Roman"/>
          <w:sz w:val="24"/>
          <w:szCs w:val="24"/>
        </w:rPr>
        <w:t xml:space="preserve">Содержание обучения русскому языку отобрано и структурировано на основе </w:t>
      </w:r>
      <w:proofErr w:type="spellStart"/>
      <w:r w:rsidRPr="00822AE1">
        <w:rPr>
          <w:rFonts w:ascii="Times New Roman" w:hAnsi="Times New Roman" w:cs="Times New Roman"/>
          <w:sz w:val="24"/>
          <w:szCs w:val="24"/>
        </w:rPr>
        <w:t>компетентностного</w:t>
      </w:r>
      <w:proofErr w:type="spellEnd"/>
      <w:r w:rsidRPr="00822AE1">
        <w:rPr>
          <w:rFonts w:ascii="Times New Roman" w:hAnsi="Times New Roman" w:cs="Times New Roman"/>
          <w:sz w:val="24"/>
          <w:szCs w:val="24"/>
        </w:rPr>
        <w:t xml:space="preserve"> подхода. В соответствии с этим в V</w:t>
      </w:r>
      <w:r w:rsidRPr="00822AE1">
        <w:rPr>
          <w:rFonts w:ascii="Times New Roman" w:hAnsi="Times New Roman" w:cs="Times New Roman"/>
          <w:sz w:val="24"/>
          <w:szCs w:val="24"/>
          <w:lang w:val="en-US"/>
        </w:rPr>
        <w:t>II</w:t>
      </w:r>
      <w:r w:rsidRPr="00822AE1">
        <w:rPr>
          <w:rFonts w:ascii="Times New Roman" w:hAnsi="Times New Roman" w:cs="Times New Roman"/>
          <w:sz w:val="24"/>
          <w:szCs w:val="24"/>
        </w:rPr>
        <w:t xml:space="preserve"> классе формируются и развиваются коммуникативная, языковая, лингвистическая (языковедческая) и </w:t>
      </w:r>
      <w:proofErr w:type="spellStart"/>
      <w:r w:rsidRPr="00822AE1">
        <w:rPr>
          <w:rFonts w:ascii="Times New Roman" w:hAnsi="Times New Roman" w:cs="Times New Roman"/>
          <w:sz w:val="24"/>
          <w:szCs w:val="24"/>
        </w:rPr>
        <w:t>культуроведческая</w:t>
      </w:r>
      <w:proofErr w:type="spellEnd"/>
      <w:r w:rsidRPr="00822AE1">
        <w:rPr>
          <w:rFonts w:ascii="Times New Roman" w:hAnsi="Times New Roman" w:cs="Times New Roman"/>
          <w:sz w:val="24"/>
          <w:szCs w:val="24"/>
        </w:rPr>
        <w:t xml:space="preserve"> компетенции.</w:t>
      </w:r>
    </w:p>
    <w:p w:rsidR="00611739" w:rsidRPr="00822AE1" w:rsidRDefault="00611739" w:rsidP="00611739">
      <w:pPr>
        <w:pStyle w:val="a3"/>
        <w:ind w:firstLine="708"/>
        <w:jc w:val="both"/>
        <w:rPr>
          <w:rFonts w:ascii="Times New Roman" w:hAnsi="Times New Roman" w:cs="Times New Roman"/>
          <w:sz w:val="24"/>
          <w:szCs w:val="24"/>
        </w:rPr>
      </w:pPr>
      <w:r w:rsidRPr="00822AE1">
        <w:rPr>
          <w:rFonts w:ascii="Times New Roman" w:hAnsi="Times New Roman" w:cs="Times New Roman"/>
          <w:sz w:val="24"/>
          <w:szCs w:val="24"/>
        </w:rPr>
        <w:lastRenderedPageBreak/>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611739" w:rsidRPr="00822AE1" w:rsidRDefault="00611739" w:rsidP="00611739">
      <w:pPr>
        <w:pStyle w:val="a3"/>
        <w:ind w:firstLine="708"/>
        <w:jc w:val="both"/>
        <w:rPr>
          <w:rFonts w:ascii="Times New Roman" w:hAnsi="Times New Roman" w:cs="Times New Roman"/>
          <w:sz w:val="24"/>
          <w:szCs w:val="24"/>
        </w:rPr>
      </w:pPr>
      <w:proofErr w:type="gramStart"/>
      <w:r w:rsidRPr="00822AE1">
        <w:rPr>
          <w:rFonts w:ascii="Times New Roman" w:hAnsi="Times New Roman" w:cs="Times New Roman"/>
          <w:sz w:val="24"/>
          <w:szCs w:val="24"/>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w:t>
      </w:r>
      <w:proofErr w:type="gramEnd"/>
      <w:r w:rsidRPr="00822AE1">
        <w:rPr>
          <w:rFonts w:ascii="Times New Roman" w:hAnsi="Times New Roman" w:cs="Times New Roman"/>
          <w:sz w:val="24"/>
          <w:szCs w:val="24"/>
        </w:rPr>
        <w:t xml:space="preserve"> умение пользоваться различными лингвистическими словарями.</w:t>
      </w:r>
    </w:p>
    <w:p w:rsidR="00611739" w:rsidRPr="00822AE1" w:rsidRDefault="00611739" w:rsidP="00611739">
      <w:pPr>
        <w:pStyle w:val="a3"/>
        <w:ind w:firstLine="708"/>
        <w:jc w:val="both"/>
        <w:rPr>
          <w:rFonts w:ascii="Times New Roman" w:hAnsi="Times New Roman" w:cs="Times New Roman"/>
          <w:sz w:val="24"/>
          <w:szCs w:val="24"/>
        </w:rPr>
      </w:pPr>
      <w:proofErr w:type="spellStart"/>
      <w:r w:rsidRPr="00822AE1">
        <w:rPr>
          <w:rFonts w:ascii="Times New Roman" w:hAnsi="Times New Roman" w:cs="Times New Roman"/>
          <w:sz w:val="24"/>
          <w:szCs w:val="24"/>
        </w:rPr>
        <w:t>Культуроведческая</w:t>
      </w:r>
      <w:proofErr w:type="spellEnd"/>
      <w:r w:rsidRPr="00822AE1">
        <w:rPr>
          <w:rFonts w:ascii="Times New Roman" w:hAnsi="Times New Roman" w:cs="Times New Roman"/>
          <w:sz w:val="24"/>
          <w:szCs w:val="24"/>
        </w:rPr>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611739" w:rsidRPr="00822AE1" w:rsidRDefault="00611739" w:rsidP="00611739">
      <w:pPr>
        <w:pStyle w:val="a3"/>
        <w:ind w:firstLine="708"/>
        <w:jc w:val="both"/>
        <w:rPr>
          <w:rFonts w:ascii="Times New Roman" w:hAnsi="Times New Roman" w:cs="Times New Roman"/>
          <w:sz w:val="24"/>
          <w:szCs w:val="24"/>
        </w:rPr>
      </w:pPr>
      <w:r w:rsidRPr="00822AE1">
        <w:rPr>
          <w:rFonts w:ascii="Times New Roman" w:hAnsi="Times New Roman" w:cs="Times New Roman"/>
          <w:sz w:val="24"/>
          <w:szCs w:val="24"/>
        </w:rPr>
        <w:t xml:space="preserve">Курс русского языка для </w:t>
      </w:r>
      <w:r w:rsidRPr="00822AE1">
        <w:rPr>
          <w:rFonts w:ascii="Times New Roman" w:hAnsi="Times New Roman" w:cs="Times New Roman"/>
          <w:sz w:val="24"/>
          <w:szCs w:val="24"/>
          <w:lang w:val="en-US"/>
        </w:rPr>
        <w:t>VII</w:t>
      </w:r>
      <w:r w:rsidRPr="00822AE1">
        <w:rPr>
          <w:rFonts w:ascii="Times New Roman" w:hAnsi="Times New Roman" w:cs="Times New Roman"/>
          <w:sz w:val="24"/>
          <w:szCs w:val="24"/>
        </w:rPr>
        <w:t xml:space="preserve">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611739" w:rsidRPr="00822AE1" w:rsidRDefault="00611739" w:rsidP="00611739">
      <w:pPr>
        <w:pStyle w:val="a3"/>
        <w:ind w:firstLine="708"/>
        <w:jc w:val="both"/>
        <w:rPr>
          <w:rFonts w:ascii="Times New Roman" w:hAnsi="Times New Roman" w:cs="Times New Roman"/>
          <w:sz w:val="24"/>
          <w:szCs w:val="24"/>
        </w:rPr>
      </w:pPr>
      <w:r w:rsidRPr="00822AE1">
        <w:rPr>
          <w:rFonts w:ascii="Times New Roman" w:hAnsi="Times New Roman" w:cs="Times New Roman"/>
          <w:sz w:val="24"/>
          <w:szCs w:val="24"/>
        </w:rPr>
        <w:t xml:space="preserve">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w:t>
      </w:r>
      <w:proofErr w:type="spellStart"/>
      <w:r w:rsidRPr="00822AE1">
        <w:rPr>
          <w:rFonts w:ascii="Times New Roman" w:hAnsi="Times New Roman" w:cs="Times New Roman"/>
          <w:sz w:val="24"/>
          <w:szCs w:val="24"/>
        </w:rPr>
        <w:t>деятельностного</w:t>
      </w:r>
      <w:proofErr w:type="spellEnd"/>
      <w:r w:rsidRPr="00822AE1">
        <w:rPr>
          <w:rFonts w:ascii="Times New Roman" w:hAnsi="Times New Roman" w:cs="Times New Roman"/>
          <w:sz w:val="24"/>
          <w:szCs w:val="24"/>
        </w:rPr>
        <w:t xml:space="preserve"> подхода к изучению русского языка в школе.</w:t>
      </w:r>
    </w:p>
    <w:p w:rsidR="00611739" w:rsidRPr="00822AE1" w:rsidRDefault="00611739" w:rsidP="00611739">
      <w:pPr>
        <w:pStyle w:val="a3"/>
        <w:ind w:firstLine="708"/>
        <w:jc w:val="both"/>
        <w:rPr>
          <w:rFonts w:ascii="Times New Roman" w:hAnsi="Times New Roman" w:cs="Times New Roman"/>
          <w:sz w:val="24"/>
          <w:szCs w:val="24"/>
        </w:rPr>
      </w:pPr>
      <w:r w:rsidRPr="00822AE1">
        <w:rPr>
          <w:rFonts w:ascii="Times New Roman" w:hAnsi="Times New Roman" w:cs="Times New Roman"/>
          <w:sz w:val="24"/>
          <w:szCs w:val="24"/>
        </w:rPr>
        <w:t xml:space="preserve">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w:t>
      </w:r>
      <w:proofErr w:type="gramStart"/>
      <w:r w:rsidRPr="00822AE1">
        <w:rPr>
          <w:rFonts w:ascii="Times New Roman" w:hAnsi="Times New Roman" w:cs="Times New Roman"/>
          <w:sz w:val="24"/>
          <w:szCs w:val="24"/>
        </w:rPr>
        <w:t>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культурно-исторический компонент курса русского языка в целом.</w:t>
      </w:r>
      <w:proofErr w:type="gramEnd"/>
    </w:p>
    <w:p w:rsidR="00611739" w:rsidRPr="00601531" w:rsidRDefault="00611739" w:rsidP="00611739">
      <w:pPr>
        <w:pStyle w:val="a3"/>
        <w:ind w:firstLine="708"/>
        <w:jc w:val="both"/>
        <w:rPr>
          <w:rFonts w:ascii="Times New Roman" w:hAnsi="Times New Roman" w:cs="Times New Roman"/>
          <w:b/>
          <w:sz w:val="28"/>
          <w:szCs w:val="28"/>
        </w:rPr>
      </w:pPr>
      <w:r>
        <w:rPr>
          <w:rFonts w:ascii="Times New Roman" w:hAnsi="Times New Roman" w:cs="Times New Roman"/>
          <w:b/>
          <w:sz w:val="28"/>
          <w:szCs w:val="28"/>
        </w:rPr>
        <w:t xml:space="preserve">                                                                      ЦЕЛИ И ЗАДАЧИ ОБУЧЕНИЯ</w:t>
      </w:r>
    </w:p>
    <w:p w:rsidR="00611739" w:rsidRPr="00822AE1" w:rsidRDefault="00611739" w:rsidP="00611739">
      <w:pPr>
        <w:pStyle w:val="a3"/>
        <w:ind w:firstLine="708"/>
        <w:jc w:val="both"/>
        <w:rPr>
          <w:rFonts w:ascii="Times New Roman" w:hAnsi="Times New Roman" w:cs="Times New Roman"/>
          <w:sz w:val="24"/>
          <w:szCs w:val="24"/>
          <w:u w:val="single"/>
        </w:rPr>
      </w:pPr>
      <w:r w:rsidRPr="00822AE1">
        <w:rPr>
          <w:rFonts w:ascii="Times New Roman" w:hAnsi="Times New Roman" w:cs="Times New Roman"/>
          <w:b/>
          <w:sz w:val="24"/>
          <w:szCs w:val="24"/>
        </w:rPr>
        <w:t xml:space="preserve"> </w:t>
      </w:r>
      <w:proofErr w:type="gramStart"/>
      <w:r w:rsidRPr="00822AE1">
        <w:rPr>
          <w:rFonts w:ascii="Times New Roman" w:hAnsi="Times New Roman" w:cs="Times New Roman"/>
          <w:sz w:val="24"/>
          <w:szCs w:val="24"/>
        </w:rPr>
        <w:t xml:space="preserve">Курс русского языка направлен на достижение следующих целей, обеспечивающих реализацию личностно-ориентированного, </w:t>
      </w:r>
      <w:proofErr w:type="spellStart"/>
      <w:r w:rsidRPr="00822AE1">
        <w:rPr>
          <w:rFonts w:ascii="Times New Roman" w:hAnsi="Times New Roman" w:cs="Times New Roman"/>
          <w:sz w:val="24"/>
          <w:szCs w:val="24"/>
        </w:rPr>
        <w:t>когнитивно-коммуникативного</w:t>
      </w:r>
      <w:proofErr w:type="spellEnd"/>
      <w:r w:rsidRPr="00822AE1">
        <w:rPr>
          <w:rFonts w:ascii="Times New Roman" w:hAnsi="Times New Roman" w:cs="Times New Roman"/>
          <w:sz w:val="24"/>
          <w:szCs w:val="24"/>
        </w:rPr>
        <w:t xml:space="preserve">,  </w:t>
      </w:r>
      <w:proofErr w:type="spellStart"/>
      <w:r w:rsidRPr="00822AE1">
        <w:rPr>
          <w:rFonts w:ascii="Times New Roman" w:hAnsi="Times New Roman" w:cs="Times New Roman"/>
          <w:sz w:val="24"/>
          <w:szCs w:val="24"/>
        </w:rPr>
        <w:t>деятельностного</w:t>
      </w:r>
      <w:proofErr w:type="spellEnd"/>
      <w:r w:rsidRPr="00822AE1">
        <w:rPr>
          <w:rFonts w:ascii="Times New Roman" w:hAnsi="Times New Roman" w:cs="Times New Roman"/>
          <w:sz w:val="24"/>
          <w:szCs w:val="24"/>
        </w:rPr>
        <w:t xml:space="preserve"> подходов к обучению родному языку: </w:t>
      </w:r>
      <w:proofErr w:type="gramEnd"/>
    </w:p>
    <w:p w:rsidR="00611739" w:rsidRPr="00822AE1" w:rsidRDefault="00611739" w:rsidP="00611739">
      <w:pPr>
        <w:pStyle w:val="a3"/>
        <w:jc w:val="both"/>
        <w:rPr>
          <w:rFonts w:ascii="Times New Roman" w:hAnsi="Times New Roman" w:cs="Times New Roman"/>
          <w:sz w:val="24"/>
          <w:szCs w:val="24"/>
        </w:rPr>
      </w:pPr>
      <w:proofErr w:type="gramStart"/>
      <w:r w:rsidRPr="00822AE1">
        <w:rPr>
          <w:rFonts w:ascii="Times New Roman" w:hAnsi="Times New Roman" w:cs="Times New Roman"/>
          <w:sz w:val="24"/>
          <w:szCs w:val="24"/>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roofErr w:type="gramEnd"/>
    </w:p>
    <w:p w:rsidR="00611739" w:rsidRPr="00822AE1" w:rsidRDefault="00611739" w:rsidP="00611739">
      <w:pPr>
        <w:pStyle w:val="a3"/>
        <w:jc w:val="both"/>
        <w:rPr>
          <w:rFonts w:ascii="Times New Roman" w:hAnsi="Times New Roman" w:cs="Times New Roman"/>
          <w:sz w:val="24"/>
          <w:szCs w:val="24"/>
        </w:rPr>
      </w:pPr>
      <w:r w:rsidRPr="00822AE1">
        <w:rPr>
          <w:rFonts w:ascii="Times New Roman" w:hAnsi="Times New Roman" w:cs="Times New Roman"/>
          <w:sz w:val="24"/>
          <w:szCs w:val="24"/>
        </w:rPr>
        <w:lastRenderedPageBreak/>
        <w:t xml:space="preserve">-овладение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sidRPr="00822AE1">
        <w:rPr>
          <w:rFonts w:ascii="Times New Roman" w:hAnsi="Times New Roman" w:cs="Times New Roman"/>
          <w:sz w:val="24"/>
          <w:szCs w:val="24"/>
        </w:rPr>
        <w:t>общеучебными</w:t>
      </w:r>
      <w:proofErr w:type="spellEnd"/>
      <w:r w:rsidRPr="00822AE1">
        <w:rPr>
          <w:rFonts w:ascii="Times New Roman" w:hAnsi="Times New Roman" w:cs="Times New Roman"/>
          <w:sz w:val="24"/>
          <w:szCs w:val="24"/>
        </w:rPr>
        <w:t xml:space="preserve"> умениями и универсальными учебными действиями, формирование навыков самостоятельной учебной деятельности, самообразования;</w:t>
      </w:r>
    </w:p>
    <w:p w:rsidR="00611739" w:rsidRPr="00822AE1" w:rsidRDefault="00611739" w:rsidP="00611739">
      <w:pPr>
        <w:pStyle w:val="a3"/>
        <w:jc w:val="both"/>
        <w:rPr>
          <w:rFonts w:ascii="Times New Roman" w:hAnsi="Times New Roman" w:cs="Times New Roman"/>
          <w:sz w:val="24"/>
          <w:szCs w:val="24"/>
        </w:rPr>
      </w:pPr>
      <w:r w:rsidRPr="00822AE1">
        <w:rPr>
          <w:rFonts w:ascii="Times New Roman" w:hAnsi="Times New Roman" w:cs="Times New Roman"/>
          <w:sz w:val="24"/>
          <w:szCs w:val="24"/>
        </w:rPr>
        <w:t>-освоение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611739" w:rsidRPr="00822AE1" w:rsidRDefault="00611739" w:rsidP="00611739">
      <w:pPr>
        <w:pStyle w:val="a3"/>
        <w:jc w:val="both"/>
        <w:rPr>
          <w:rFonts w:ascii="Times New Roman" w:hAnsi="Times New Roman" w:cs="Times New Roman"/>
          <w:sz w:val="24"/>
          <w:szCs w:val="24"/>
        </w:rPr>
      </w:pPr>
      <w:r w:rsidRPr="00822AE1">
        <w:rPr>
          <w:rFonts w:ascii="Times New Roman" w:hAnsi="Times New Roman" w:cs="Times New Roman"/>
          <w:sz w:val="24"/>
          <w:szCs w:val="24"/>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611739" w:rsidRPr="00822AE1" w:rsidRDefault="00611739" w:rsidP="00611739">
      <w:pPr>
        <w:pStyle w:val="a3"/>
        <w:jc w:val="both"/>
        <w:rPr>
          <w:rFonts w:ascii="Times New Roman" w:hAnsi="Times New Roman" w:cs="Times New Roman"/>
          <w:sz w:val="24"/>
          <w:szCs w:val="24"/>
        </w:rPr>
      </w:pPr>
      <w:r w:rsidRPr="00822AE1">
        <w:rPr>
          <w:rFonts w:ascii="Times New Roman" w:hAnsi="Times New Roman" w:cs="Times New Roman"/>
          <w:sz w:val="24"/>
          <w:szCs w:val="24"/>
        </w:rPr>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tbl>
      <w:tblPr>
        <w:tblStyle w:val="a4"/>
        <w:tblW w:w="14567" w:type="dxa"/>
        <w:tblLayout w:type="fixed"/>
        <w:tblLook w:val="04A0"/>
      </w:tblPr>
      <w:tblGrid>
        <w:gridCol w:w="959"/>
        <w:gridCol w:w="850"/>
        <w:gridCol w:w="1134"/>
        <w:gridCol w:w="1134"/>
        <w:gridCol w:w="236"/>
        <w:gridCol w:w="6143"/>
        <w:gridCol w:w="2835"/>
        <w:gridCol w:w="1276"/>
      </w:tblGrid>
      <w:tr w:rsidR="00611739" w:rsidRPr="00822AE1" w:rsidTr="00F95ED1">
        <w:trPr>
          <w:gridAfter w:val="1"/>
          <w:wAfter w:w="1276" w:type="dxa"/>
        </w:trPr>
        <w:tc>
          <w:tcPr>
            <w:tcW w:w="13291" w:type="dxa"/>
            <w:gridSpan w:val="7"/>
            <w:tcBorders>
              <w:top w:val="nil"/>
              <w:left w:val="nil"/>
              <w:bottom w:val="nil"/>
              <w:right w:val="nil"/>
            </w:tcBorders>
          </w:tcPr>
          <w:p w:rsidR="00611739" w:rsidRPr="00601531" w:rsidRDefault="00611739" w:rsidP="00192035">
            <w:pPr>
              <w:pStyle w:val="a3"/>
              <w:jc w:val="both"/>
              <w:rPr>
                <w:b/>
                <w:sz w:val="28"/>
                <w:szCs w:val="28"/>
              </w:rPr>
            </w:pPr>
            <w:r>
              <w:rPr>
                <w:b/>
                <w:sz w:val="24"/>
                <w:szCs w:val="24"/>
              </w:rPr>
              <w:t xml:space="preserve">                                                               </w:t>
            </w:r>
            <w:r w:rsidRPr="00822AE1">
              <w:rPr>
                <w:b/>
                <w:sz w:val="24"/>
                <w:szCs w:val="24"/>
              </w:rPr>
              <w:t xml:space="preserve"> </w:t>
            </w:r>
            <w:r w:rsidRPr="00601531">
              <w:rPr>
                <w:b/>
                <w:sz w:val="28"/>
                <w:szCs w:val="28"/>
              </w:rPr>
              <w:t>РЕЗУЛЬТАТЫ ИЗУЧЕНИЯ УЧЕБНОГО ПРЕДМЕТА</w:t>
            </w:r>
          </w:p>
          <w:p w:rsidR="00611739" w:rsidRPr="00822AE1" w:rsidRDefault="00611739" w:rsidP="00192035">
            <w:pPr>
              <w:pStyle w:val="a3"/>
              <w:jc w:val="both"/>
              <w:rPr>
                <w:b/>
                <w:sz w:val="24"/>
                <w:szCs w:val="24"/>
              </w:rPr>
            </w:pPr>
            <w:r>
              <w:rPr>
                <w:b/>
                <w:sz w:val="24"/>
                <w:szCs w:val="24"/>
              </w:rPr>
              <w:t xml:space="preserve">  </w:t>
            </w:r>
            <w:r w:rsidRPr="00822AE1">
              <w:rPr>
                <w:b/>
                <w:sz w:val="24"/>
                <w:szCs w:val="24"/>
              </w:rPr>
              <w:t>Личностные</w:t>
            </w:r>
          </w:p>
          <w:p w:rsidR="00611739" w:rsidRPr="00822AE1" w:rsidRDefault="00611739" w:rsidP="00192035">
            <w:pPr>
              <w:pStyle w:val="a3"/>
              <w:jc w:val="both"/>
              <w:rPr>
                <w:sz w:val="24"/>
                <w:szCs w:val="24"/>
              </w:rPr>
            </w:pPr>
            <w:r w:rsidRPr="00822AE1">
              <w:rPr>
                <w:sz w:val="24"/>
                <w:szCs w:val="24"/>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611739" w:rsidRPr="00822AE1" w:rsidRDefault="00611739" w:rsidP="00192035">
            <w:pPr>
              <w:pStyle w:val="a3"/>
              <w:jc w:val="both"/>
              <w:rPr>
                <w:sz w:val="24"/>
                <w:szCs w:val="24"/>
              </w:rPr>
            </w:pPr>
            <w:r w:rsidRPr="00822AE1">
              <w:rPr>
                <w:sz w:val="24"/>
                <w:szCs w:val="24"/>
              </w:rP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611739" w:rsidRDefault="00611739" w:rsidP="00192035">
            <w:pPr>
              <w:pStyle w:val="a3"/>
              <w:jc w:val="both"/>
              <w:rPr>
                <w:sz w:val="24"/>
                <w:szCs w:val="24"/>
              </w:rPr>
            </w:pPr>
            <w:r w:rsidRPr="00822AE1">
              <w:rPr>
                <w:sz w:val="24"/>
                <w:szCs w:val="24"/>
              </w:rPr>
              <w:t>3) достаточный объем словарного запаса для свободного выражения мыслей и чу</w:t>
            </w:r>
            <w:proofErr w:type="gramStart"/>
            <w:r w:rsidRPr="00822AE1">
              <w:rPr>
                <w:sz w:val="24"/>
                <w:szCs w:val="24"/>
              </w:rPr>
              <w:t>вств в пр</w:t>
            </w:r>
            <w:proofErr w:type="gramEnd"/>
            <w:r w:rsidRPr="00822AE1">
              <w:rPr>
                <w:sz w:val="24"/>
                <w:szCs w:val="24"/>
              </w:rPr>
              <w:t>оцессе речевого общения; способность к самооценке на основе наблюдения за собственной речью.</w:t>
            </w:r>
          </w:p>
          <w:p w:rsidR="00611739" w:rsidRDefault="00611739" w:rsidP="00192035">
            <w:pPr>
              <w:pStyle w:val="a3"/>
              <w:jc w:val="both"/>
              <w:rPr>
                <w:b/>
                <w:sz w:val="24"/>
                <w:szCs w:val="24"/>
              </w:rPr>
            </w:pPr>
            <w:proofErr w:type="spellStart"/>
            <w:r w:rsidRPr="00912537">
              <w:rPr>
                <w:b/>
                <w:sz w:val="24"/>
                <w:szCs w:val="24"/>
              </w:rPr>
              <w:t>Метапредметные</w:t>
            </w:r>
            <w:proofErr w:type="spellEnd"/>
          </w:p>
          <w:p w:rsidR="00611739" w:rsidRDefault="00611739" w:rsidP="00192035">
            <w:pPr>
              <w:pStyle w:val="a3"/>
              <w:jc w:val="both"/>
              <w:rPr>
                <w:sz w:val="24"/>
                <w:szCs w:val="24"/>
              </w:rPr>
            </w:pPr>
            <w:r>
              <w:rPr>
                <w:sz w:val="24"/>
                <w:szCs w:val="24"/>
              </w:rPr>
              <w:t xml:space="preserve">1)владение всеми видами речевой деятельности (понимание </w:t>
            </w:r>
            <w:proofErr w:type="spellStart"/>
            <w:r>
              <w:rPr>
                <w:sz w:val="24"/>
                <w:szCs w:val="24"/>
              </w:rPr>
              <w:t>информации</w:t>
            </w:r>
            <w:proofErr w:type="gramStart"/>
            <w:r>
              <w:rPr>
                <w:sz w:val="24"/>
                <w:szCs w:val="24"/>
              </w:rPr>
              <w:t>,в</w:t>
            </w:r>
            <w:proofErr w:type="gramEnd"/>
            <w:r>
              <w:rPr>
                <w:sz w:val="24"/>
                <w:szCs w:val="24"/>
              </w:rPr>
              <w:t>ладение</w:t>
            </w:r>
            <w:proofErr w:type="spellEnd"/>
            <w:r>
              <w:rPr>
                <w:sz w:val="24"/>
                <w:szCs w:val="24"/>
              </w:rPr>
              <w:t xml:space="preserve">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w:t>
            </w:r>
            <w:proofErr w:type="spellStart"/>
            <w:r>
              <w:rPr>
                <w:sz w:val="24"/>
                <w:szCs w:val="24"/>
              </w:rPr>
              <w:t>деятельности,последовательность</w:t>
            </w:r>
            <w:proofErr w:type="spellEnd"/>
            <w:r>
              <w:rPr>
                <w:sz w:val="24"/>
                <w:szCs w:val="24"/>
              </w:rPr>
              <w:t xml:space="preserve"> действий, оценивать достигнутые результаты; умение воспроизводить прослушанный или прочитанный текст с разной степенью развернутости;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611739" w:rsidRPr="00822AE1" w:rsidRDefault="00611739" w:rsidP="00192035">
            <w:pPr>
              <w:pStyle w:val="a3"/>
              <w:jc w:val="both"/>
              <w:rPr>
                <w:sz w:val="24"/>
                <w:szCs w:val="24"/>
              </w:rPr>
            </w:pPr>
            <w:r>
              <w:rPr>
                <w:sz w:val="24"/>
                <w:szCs w:val="24"/>
              </w:rPr>
              <w:t>2)</w:t>
            </w:r>
            <w:r w:rsidRPr="00822AE1">
              <w:rPr>
                <w:sz w:val="24"/>
                <w:szCs w:val="24"/>
              </w:rPr>
              <w:t xml:space="preserve">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sidRPr="00822AE1">
              <w:rPr>
                <w:sz w:val="24"/>
                <w:szCs w:val="24"/>
              </w:rPr>
              <w:t>при</w:t>
            </w:r>
            <w:proofErr w:type="gramEnd"/>
            <w:r w:rsidRPr="00822AE1">
              <w:rPr>
                <w:sz w:val="24"/>
                <w:szCs w:val="24"/>
              </w:rPr>
              <w:t xml:space="preserve"> менять </w:t>
            </w:r>
            <w:proofErr w:type="gramStart"/>
            <w:r w:rsidRPr="00822AE1">
              <w:rPr>
                <w:sz w:val="24"/>
                <w:szCs w:val="24"/>
              </w:rPr>
              <w:t>полученные</w:t>
            </w:r>
            <w:proofErr w:type="gramEnd"/>
            <w:r w:rsidRPr="00822AE1">
              <w:rPr>
                <w:sz w:val="24"/>
                <w:szCs w:val="24"/>
              </w:rPr>
              <w:t xml:space="preserve"> знания и навыки анализа языковых явлений на </w:t>
            </w:r>
            <w:proofErr w:type="spellStart"/>
            <w:r w:rsidRPr="00822AE1">
              <w:rPr>
                <w:sz w:val="24"/>
                <w:szCs w:val="24"/>
              </w:rPr>
              <w:t>межпредметном</w:t>
            </w:r>
            <w:proofErr w:type="spellEnd"/>
            <w:r w:rsidRPr="00822AE1">
              <w:rPr>
                <w:sz w:val="24"/>
                <w:szCs w:val="24"/>
              </w:rPr>
              <w:t xml:space="preserve"> уровне;</w:t>
            </w:r>
          </w:p>
          <w:p w:rsidR="00611739" w:rsidRDefault="00611739" w:rsidP="00192035">
            <w:pPr>
              <w:pStyle w:val="a3"/>
              <w:jc w:val="both"/>
              <w:rPr>
                <w:sz w:val="24"/>
                <w:szCs w:val="24"/>
              </w:rPr>
            </w:pPr>
            <w:r>
              <w:rPr>
                <w:sz w:val="24"/>
                <w:szCs w:val="24"/>
              </w:rPr>
              <w:t>3)</w:t>
            </w:r>
            <w:proofErr w:type="gramStart"/>
            <w:r w:rsidRPr="00822AE1">
              <w:rPr>
                <w:sz w:val="24"/>
                <w:szCs w:val="24"/>
              </w:rPr>
              <w:t xml:space="preserve"> )</w:t>
            </w:r>
            <w:proofErr w:type="gramEnd"/>
            <w:r w:rsidRPr="00822AE1">
              <w:rPr>
                <w:sz w:val="24"/>
                <w:szCs w:val="24"/>
              </w:rPr>
              <w:t xml:space="preserve"> </w:t>
            </w:r>
            <w:proofErr w:type="spellStart"/>
            <w:r w:rsidRPr="00822AE1">
              <w:rPr>
                <w:sz w:val="24"/>
                <w:szCs w:val="24"/>
              </w:rPr>
              <w:t>коммуникативно</w:t>
            </w:r>
            <w:proofErr w:type="spellEnd"/>
            <w:r w:rsidRPr="00822AE1">
              <w:rPr>
                <w:sz w:val="24"/>
                <w:szCs w:val="24"/>
              </w:rPr>
              <w:t xml:space="preserve"> целесообразное взаимодействие с другими людьми в процессе речевого общения</w:t>
            </w:r>
            <w:r>
              <w:rPr>
                <w:sz w:val="24"/>
                <w:szCs w:val="24"/>
              </w:rPr>
              <w:t>.</w:t>
            </w:r>
          </w:p>
          <w:p w:rsidR="00611739" w:rsidRPr="00616644" w:rsidRDefault="00611739" w:rsidP="00192035">
            <w:pPr>
              <w:pStyle w:val="a3"/>
              <w:jc w:val="both"/>
              <w:rPr>
                <w:b/>
                <w:sz w:val="24"/>
                <w:szCs w:val="24"/>
              </w:rPr>
            </w:pPr>
            <w:r w:rsidRPr="00616644">
              <w:rPr>
                <w:b/>
                <w:sz w:val="24"/>
                <w:szCs w:val="24"/>
              </w:rPr>
              <w:t>Предметные</w:t>
            </w:r>
          </w:p>
          <w:p w:rsidR="00611739" w:rsidRPr="00822AE1" w:rsidRDefault="00611739" w:rsidP="00192035">
            <w:pPr>
              <w:pStyle w:val="a3"/>
              <w:jc w:val="both"/>
              <w:rPr>
                <w:sz w:val="24"/>
                <w:szCs w:val="24"/>
              </w:rPr>
            </w:pPr>
            <w:r w:rsidRPr="00822AE1">
              <w:rPr>
                <w:sz w:val="24"/>
                <w:szCs w:val="24"/>
              </w:rPr>
              <w:t>1) представление об основных функциях языка, о роли родного языка в жизни человека и общества;</w:t>
            </w:r>
          </w:p>
          <w:p w:rsidR="00611739" w:rsidRPr="00822AE1" w:rsidRDefault="00611739" w:rsidP="00192035">
            <w:pPr>
              <w:pStyle w:val="a3"/>
              <w:jc w:val="both"/>
              <w:rPr>
                <w:sz w:val="24"/>
                <w:szCs w:val="24"/>
              </w:rPr>
            </w:pPr>
            <w:r w:rsidRPr="00822AE1">
              <w:rPr>
                <w:sz w:val="24"/>
                <w:szCs w:val="24"/>
              </w:rPr>
              <w:t>2) понимание места родного языка в системе гуманитарных наук и его роли в образовании в целом;</w:t>
            </w:r>
          </w:p>
          <w:p w:rsidR="00611739" w:rsidRPr="00822AE1" w:rsidRDefault="00611739" w:rsidP="00192035">
            <w:pPr>
              <w:pStyle w:val="a3"/>
              <w:jc w:val="both"/>
              <w:rPr>
                <w:sz w:val="24"/>
                <w:szCs w:val="24"/>
              </w:rPr>
            </w:pPr>
            <w:r w:rsidRPr="00822AE1">
              <w:rPr>
                <w:sz w:val="24"/>
                <w:szCs w:val="24"/>
              </w:rPr>
              <w:t>3) усвоение основ научных знаний о родном языке;</w:t>
            </w:r>
          </w:p>
          <w:p w:rsidR="00611739" w:rsidRPr="00822AE1" w:rsidRDefault="00611739" w:rsidP="00192035">
            <w:pPr>
              <w:pStyle w:val="a3"/>
              <w:jc w:val="both"/>
              <w:rPr>
                <w:sz w:val="24"/>
                <w:szCs w:val="24"/>
              </w:rPr>
            </w:pPr>
            <w:r w:rsidRPr="00822AE1">
              <w:rPr>
                <w:sz w:val="24"/>
                <w:szCs w:val="24"/>
              </w:rPr>
              <w:lastRenderedPageBreak/>
              <w:t>4) освоение базовых понятий лингвистики;</w:t>
            </w:r>
          </w:p>
          <w:p w:rsidR="00611739" w:rsidRPr="00822AE1" w:rsidRDefault="00611739" w:rsidP="00192035">
            <w:pPr>
              <w:pStyle w:val="a3"/>
              <w:jc w:val="both"/>
              <w:rPr>
                <w:sz w:val="24"/>
                <w:szCs w:val="24"/>
              </w:rPr>
            </w:pPr>
            <w:r w:rsidRPr="00822AE1">
              <w:rPr>
                <w:sz w:val="24"/>
                <w:szCs w:val="24"/>
              </w:rPr>
              <w:t>5) освоение основными стилистическими ресурсами лексики фразеологии русского языка;</w:t>
            </w:r>
          </w:p>
          <w:p w:rsidR="00611739" w:rsidRPr="00822AE1" w:rsidRDefault="00611739" w:rsidP="00192035">
            <w:pPr>
              <w:pStyle w:val="a3"/>
              <w:jc w:val="both"/>
              <w:rPr>
                <w:sz w:val="24"/>
                <w:szCs w:val="24"/>
              </w:rPr>
            </w:pPr>
            <w:r w:rsidRPr="00822AE1">
              <w:rPr>
                <w:sz w:val="24"/>
                <w:szCs w:val="24"/>
              </w:rPr>
              <w:t>6) опознавание и анализ основных единиц языка;</w:t>
            </w:r>
          </w:p>
          <w:p w:rsidR="00611739" w:rsidRPr="00822AE1" w:rsidRDefault="00611739" w:rsidP="00192035">
            <w:pPr>
              <w:pStyle w:val="a3"/>
              <w:jc w:val="both"/>
              <w:rPr>
                <w:sz w:val="24"/>
                <w:szCs w:val="24"/>
              </w:rPr>
            </w:pPr>
            <w:r w:rsidRPr="00822AE1">
              <w:rPr>
                <w:sz w:val="24"/>
                <w:szCs w:val="24"/>
              </w:rPr>
              <w:t>7) проведение различных видов анализа слова</w:t>
            </w:r>
          </w:p>
          <w:p w:rsidR="00611739" w:rsidRDefault="00611739" w:rsidP="00192035">
            <w:pPr>
              <w:pStyle w:val="a3"/>
              <w:jc w:val="both"/>
              <w:rPr>
                <w:b/>
                <w:sz w:val="24"/>
                <w:szCs w:val="24"/>
              </w:rPr>
            </w:pPr>
            <w:r w:rsidRPr="00822AE1">
              <w:rPr>
                <w:sz w:val="24"/>
                <w:szCs w:val="24"/>
              </w:rPr>
              <w:t>8) понимание коммуникативно-эстетических возможностей лексической и грамматической синонимии и использование их в собственной речевой практике;</w:t>
            </w:r>
            <w:r>
              <w:rPr>
                <w:sz w:val="24"/>
                <w:szCs w:val="24"/>
              </w:rPr>
              <w:t xml:space="preserve"> </w:t>
            </w:r>
            <w:r w:rsidRPr="00822AE1">
              <w:rPr>
                <w:sz w:val="24"/>
                <w:szCs w:val="24"/>
              </w:rPr>
              <w:t>осознание эстетической функции родного языка.</w:t>
            </w:r>
          </w:p>
          <w:p w:rsidR="00611739" w:rsidRDefault="00611739" w:rsidP="00192035">
            <w:pPr>
              <w:widowControl w:val="0"/>
              <w:suppressAutoHyphens/>
              <w:ind w:left="720"/>
              <w:jc w:val="both"/>
              <w:rPr>
                <w:b/>
                <w:sz w:val="24"/>
                <w:szCs w:val="24"/>
              </w:rPr>
            </w:pPr>
            <w:r>
              <w:rPr>
                <w:b/>
                <w:sz w:val="24"/>
                <w:szCs w:val="24"/>
              </w:rPr>
              <w:t xml:space="preserve">                              </w:t>
            </w:r>
            <w:r w:rsidR="00F95ED1">
              <w:rPr>
                <w:b/>
                <w:sz w:val="24"/>
                <w:szCs w:val="24"/>
              </w:rPr>
              <w:t xml:space="preserve">           </w:t>
            </w:r>
          </w:p>
          <w:p w:rsidR="00611739" w:rsidRDefault="00611739" w:rsidP="00192035">
            <w:pPr>
              <w:widowControl w:val="0"/>
              <w:suppressAutoHyphens/>
              <w:ind w:left="720"/>
              <w:jc w:val="both"/>
              <w:rPr>
                <w:b/>
                <w:sz w:val="24"/>
                <w:szCs w:val="24"/>
              </w:rPr>
            </w:pPr>
            <w:r>
              <w:rPr>
                <w:b/>
                <w:sz w:val="24"/>
                <w:szCs w:val="24"/>
              </w:rPr>
              <w:t xml:space="preserve">                                                                    </w:t>
            </w:r>
            <w:r w:rsidRPr="009C2E7C">
              <w:rPr>
                <w:b/>
                <w:sz w:val="24"/>
                <w:szCs w:val="24"/>
              </w:rPr>
              <w:t xml:space="preserve"> СОДЕРЖАНИЕ ПРОГРАММЫ</w:t>
            </w:r>
          </w:p>
          <w:p w:rsidR="00611739" w:rsidRPr="00B72656" w:rsidRDefault="00611739" w:rsidP="00192035">
            <w:pPr>
              <w:rPr>
                <w:b/>
                <w:sz w:val="24"/>
                <w:szCs w:val="24"/>
              </w:rPr>
            </w:pPr>
            <w:r w:rsidRPr="00B72656">
              <w:rPr>
                <w:b/>
                <w:sz w:val="24"/>
                <w:szCs w:val="24"/>
              </w:rPr>
              <w:t>1. Вводный урок. Русский язык как развивающееся явление.</w:t>
            </w:r>
          </w:p>
          <w:p w:rsidR="00611739" w:rsidRPr="00B72656" w:rsidRDefault="00611739" w:rsidP="00192035">
            <w:pPr>
              <w:jc w:val="both"/>
              <w:rPr>
                <w:sz w:val="24"/>
                <w:szCs w:val="24"/>
              </w:rPr>
            </w:pPr>
            <w:r w:rsidRPr="00B72656">
              <w:rPr>
                <w:i/>
                <w:sz w:val="24"/>
                <w:szCs w:val="24"/>
              </w:rPr>
              <w:t>Знать</w:t>
            </w:r>
            <w:r w:rsidRPr="00B72656">
              <w:rPr>
                <w:sz w:val="24"/>
                <w:szCs w:val="24"/>
              </w:rPr>
              <w:t xml:space="preserve"> некоторые особенности развития русского языка; понятия: русский литературный язык, литературная норма, изменчивость норм языка.</w:t>
            </w:r>
          </w:p>
          <w:p w:rsidR="00611739" w:rsidRPr="00B72656" w:rsidRDefault="00611739" w:rsidP="00192035">
            <w:pPr>
              <w:jc w:val="both"/>
              <w:rPr>
                <w:sz w:val="24"/>
                <w:szCs w:val="24"/>
              </w:rPr>
            </w:pPr>
            <w:r w:rsidRPr="00B72656">
              <w:rPr>
                <w:i/>
                <w:sz w:val="24"/>
                <w:szCs w:val="24"/>
              </w:rPr>
              <w:t>Уметь</w:t>
            </w:r>
            <w:r w:rsidRPr="00B72656">
              <w:rPr>
                <w:sz w:val="24"/>
                <w:szCs w:val="24"/>
              </w:rPr>
              <w:t xml:space="preserve"> обобщать знания о языке, полученные в 5–6 классах; оперировать терминами при анализе языкового явления; работать с учебной и справочной литературой.</w:t>
            </w:r>
          </w:p>
          <w:p w:rsidR="00611739" w:rsidRPr="00B72656" w:rsidRDefault="00611739" w:rsidP="00192035">
            <w:pPr>
              <w:rPr>
                <w:b/>
                <w:sz w:val="24"/>
                <w:szCs w:val="24"/>
              </w:rPr>
            </w:pPr>
            <w:r w:rsidRPr="00B72656">
              <w:rPr>
                <w:b/>
                <w:sz w:val="24"/>
                <w:szCs w:val="24"/>
              </w:rPr>
              <w:t xml:space="preserve">2. Повторение </w:t>
            </w:r>
            <w:proofErr w:type="gramStart"/>
            <w:r w:rsidRPr="00B72656">
              <w:rPr>
                <w:b/>
                <w:sz w:val="24"/>
                <w:szCs w:val="24"/>
              </w:rPr>
              <w:t>изученного</w:t>
            </w:r>
            <w:proofErr w:type="gramEnd"/>
            <w:r w:rsidRPr="00B72656">
              <w:rPr>
                <w:b/>
                <w:sz w:val="24"/>
                <w:szCs w:val="24"/>
              </w:rPr>
              <w:t xml:space="preserve"> в 5 – 6 классах.</w:t>
            </w:r>
          </w:p>
          <w:p w:rsidR="00611739" w:rsidRPr="00B72656" w:rsidRDefault="00611739" w:rsidP="00192035">
            <w:pPr>
              <w:rPr>
                <w:b/>
                <w:i/>
                <w:sz w:val="24"/>
                <w:szCs w:val="24"/>
              </w:rPr>
            </w:pPr>
            <w:r w:rsidRPr="00B72656">
              <w:rPr>
                <w:b/>
                <w:i/>
                <w:sz w:val="24"/>
                <w:szCs w:val="24"/>
              </w:rPr>
              <w:t>2.1.Синтаксис и пунктуация</w:t>
            </w:r>
          </w:p>
          <w:p w:rsidR="00611739" w:rsidRPr="00B72656" w:rsidRDefault="00611739" w:rsidP="00192035">
            <w:pPr>
              <w:jc w:val="both"/>
              <w:rPr>
                <w:sz w:val="24"/>
                <w:szCs w:val="24"/>
              </w:rPr>
            </w:pPr>
            <w:proofErr w:type="spellStart"/>
            <w:r w:rsidRPr="00B72656">
              <w:rPr>
                <w:bCs/>
                <w:i/>
                <w:sz w:val="24"/>
                <w:szCs w:val="24"/>
              </w:rPr>
              <w:t>Знать</w:t>
            </w:r>
            <w:r w:rsidRPr="00B72656">
              <w:rPr>
                <w:sz w:val="24"/>
                <w:szCs w:val="24"/>
              </w:rPr>
              <w:t>изученные</w:t>
            </w:r>
            <w:proofErr w:type="spellEnd"/>
            <w:r w:rsidRPr="00B72656">
              <w:rPr>
                <w:sz w:val="24"/>
                <w:szCs w:val="24"/>
              </w:rPr>
              <w:t xml:space="preserve"> сведения из раздела «Синтаксис и пунктуация»; понятия </w:t>
            </w:r>
            <w:r w:rsidRPr="00B72656">
              <w:rPr>
                <w:i/>
                <w:iCs/>
                <w:sz w:val="24"/>
                <w:szCs w:val="24"/>
              </w:rPr>
              <w:t>грамматическая основа предложения, члены предложения</w:t>
            </w:r>
            <w:r w:rsidRPr="00B72656">
              <w:rPr>
                <w:sz w:val="24"/>
                <w:szCs w:val="24"/>
              </w:rPr>
              <w:t>; строение ПП и СП; правила постановки знаков препинания в ПП и СП.</w:t>
            </w:r>
          </w:p>
          <w:p w:rsidR="00611739" w:rsidRPr="00B72656" w:rsidRDefault="00611739" w:rsidP="00192035">
            <w:pPr>
              <w:jc w:val="both"/>
              <w:rPr>
                <w:sz w:val="24"/>
                <w:szCs w:val="24"/>
              </w:rPr>
            </w:pPr>
            <w:proofErr w:type="spellStart"/>
            <w:r w:rsidRPr="00B72656">
              <w:rPr>
                <w:bCs/>
                <w:i/>
                <w:sz w:val="24"/>
                <w:szCs w:val="24"/>
              </w:rPr>
              <w:t>Уметь</w:t>
            </w:r>
            <w:r w:rsidRPr="00B72656">
              <w:rPr>
                <w:sz w:val="24"/>
                <w:szCs w:val="24"/>
              </w:rPr>
              <w:t>ставить</w:t>
            </w:r>
            <w:proofErr w:type="spellEnd"/>
            <w:r w:rsidRPr="00B72656">
              <w:rPr>
                <w:sz w:val="24"/>
                <w:szCs w:val="24"/>
              </w:rPr>
              <w:t xml:space="preserve"> знаки препинания в простом и сложном предложениях.</w:t>
            </w:r>
          </w:p>
          <w:p w:rsidR="00611739" w:rsidRPr="00B72656" w:rsidRDefault="00611739" w:rsidP="00192035">
            <w:pPr>
              <w:jc w:val="both"/>
              <w:rPr>
                <w:b/>
                <w:i/>
                <w:sz w:val="24"/>
                <w:szCs w:val="24"/>
              </w:rPr>
            </w:pPr>
            <w:r w:rsidRPr="00B72656">
              <w:rPr>
                <w:b/>
                <w:i/>
                <w:sz w:val="24"/>
                <w:szCs w:val="24"/>
              </w:rPr>
              <w:t>2.2. Лексика и фразеология.</w:t>
            </w:r>
          </w:p>
          <w:p w:rsidR="00611739" w:rsidRPr="00B72656" w:rsidRDefault="00611739" w:rsidP="00192035">
            <w:pPr>
              <w:jc w:val="both"/>
              <w:rPr>
                <w:sz w:val="24"/>
                <w:szCs w:val="24"/>
              </w:rPr>
            </w:pPr>
            <w:proofErr w:type="spellStart"/>
            <w:r w:rsidRPr="00B72656">
              <w:rPr>
                <w:bCs/>
                <w:i/>
                <w:sz w:val="24"/>
                <w:szCs w:val="24"/>
              </w:rPr>
              <w:t>Знать</w:t>
            </w:r>
            <w:r w:rsidRPr="00B72656">
              <w:rPr>
                <w:sz w:val="24"/>
                <w:szCs w:val="24"/>
              </w:rPr>
              <w:t>понятия</w:t>
            </w:r>
            <w:proofErr w:type="spellEnd"/>
            <w:r w:rsidRPr="00B72656">
              <w:rPr>
                <w:sz w:val="24"/>
                <w:szCs w:val="24"/>
              </w:rPr>
              <w:t xml:space="preserve"> </w:t>
            </w:r>
            <w:r w:rsidRPr="00B72656">
              <w:rPr>
                <w:iCs/>
                <w:sz w:val="24"/>
                <w:szCs w:val="24"/>
              </w:rPr>
              <w:t>лексическое значение слова, прямое и переносное значение, синонимы, антонимы, фразеологизмы</w:t>
            </w:r>
            <w:r w:rsidRPr="00B72656">
              <w:rPr>
                <w:sz w:val="24"/>
                <w:szCs w:val="24"/>
              </w:rPr>
              <w:t>.</w:t>
            </w:r>
          </w:p>
          <w:p w:rsidR="00611739" w:rsidRPr="00B72656" w:rsidRDefault="00611739" w:rsidP="00192035">
            <w:pPr>
              <w:jc w:val="both"/>
              <w:rPr>
                <w:sz w:val="24"/>
                <w:szCs w:val="24"/>
              </w:rPr>
            </w:pPr>
            <w:r w:rsidRPr="00B72656">
              <w:rPr>
                <w:i/>
                <w:sz w:val="24"/>
                <w:szCs w:val="24"/>
              </w:rPr>
              <w:t>Уметь</w:t>
            </w:r>
            <w:r w:rsidRPr="00B72656">
              <w:rPr>
                <w:sz w:val="24"/>
                <w:szCs w:val="24"/>
              </w:rPr>
              <w:t xml:space="preserve"> ставить знаки препинания в сложном предложении, в предложении с прямой речью, в обозначении орфограмм.</w:t>
            </w:r>
          </w:p>
          <w:p w:rsidR="00611739" w:rsidRPr="00B72656" w:rsidRDefault="00611739" w:rsidP="00192035">
            <w:pPr>
              <w:jc w:val="both"/>
              <w:rPr>
                <w:b/>
                <w:i/>
                <w:sz w:val="24"/>
                <w:szCs w:val="24"/>
              </w:rPr>
            </w:pPr>
            <w:r w:rsidRPr="00B72656">
              <w:rPr>
                <w:b/>
                <w:i/>
                <w:sz w:val="24"/>
                <w:szCs w:val="24"/>
              </w:rPr>
              <w:t>2.3. Фонетика и орфография.</w:t>
            </w:r>
          </w:p>
          <w:p w:rsidR="00611739" w:rsidRPr="00B72656" w:rsidRDefault="00611739" w:rsidP="00611739">
            <w:pPr>
              <w:jc w:val="both"/>
              <w:rPr>
                <w:sz w:val="24"/>
                <w:szCs w:val="24"/>
              </w:rPr>
            </w:pPr>
            <w:r w:rsidRPr="00B72656">
              <w:rPr>
                <w:i/>
                <w:sz w:val="24"/>
                <w:szCs w:val="24"/>
              </w:rPr>
              <w:t>Повторить</w:t>
            </w:r>
            <w:r w:rsidRPr="00B72656">
              <w:rPr>
                <w:sz w:val="24"/>
                <w:szCs w:val="24"/>
              </w:rPr>
              <w:t xml:space="preserve"> трудные вопросы темы (роль букв е, ё, </w:t>
            </w:r>
            <w:proofErr w:type="spellStart"/>
            <w:r w:rsidRPr="00B72656">
              <w:rPr>
                <w:sz w:val="24"/>
                <w:szCs w:val="24"/>
              </w:rPr>
              <w:t>ю</w:t>
            </w:r>
            <w:proofErr w:type="spellEnd"/>
            <w:r w:rsidRPr="00B72656">
              <w:rPr>
                <w:sz w:val="24"/>
                <w:szCs w:val="24"/>
              </w:rPr>
              <w:t xml:space="preserve">, я), порядок и особенности фонетического разбора, соотнесенность произношения и написания слов в русском языке, орфограммы, связанные с безударными гласными, проверяемыми согласными,  с   правописанием  </w:t>
            </w:r>
            <w:proofErr w:type="spellStart"/>
            <w:r w:rsidRPr="00B72656">
              <w:rPr>
                <w:sz w:val="24"/>
                <w:szCs w:val="24"/>
              </w:rPr>
              <w:t>ъ</w:t>
            </w:r>
            <w:proofErr w:type="spellEnd"/>
            <w:r w:rsidRPr="00B72656">
              <w:rPr>
                <w:sz w:val="24"/>
                <w:szCs w:val="24"/>
              </w:rPr>
              <w:t xml:space="preserve">   и  </w:t>
            </w:r>
            <w:proofErr w:type="spellStart"/>
            <w:r w:rsidRPr="00B72656">
              <w:rPr>
                <w:sz w:val="24"/>
                <w:szCs w:val="24"/>
              </w:rPr>
              <w:t>ь</w:t>
            </w:r>
            <w:proofErr w:type="spellEnd"/>
            <w:r w:rsidRPr="00B72656">
              <w:rPr>
                <w:sz w:val="24"/>
                <w:szCs w:val="24"/>
              </w:rPr>
              <w:t>.</w:t>
            </w:r>
          </w:p>
          <w:p w:rsidR="00611739" w:rsidRPr="00B72656" w:rsidRDefault="00611739" w:rsidP="00192035">
            <w:pPr>
              <w:jc w:val="both"/>
              <w:rPr>
                <w:b/>
                <w:i/>
                <w:sz w:val="24"/>
                <w:szCs w:val="24"/>
              </w:rPr>
            </w:pPr>
            <w:r w:rsidRPr="00B72656">
              <w:rPr>
                <w:b/>
                <w:i/>
                <w:sz w:val="24"/>
                <w:szCs w:val="24"/>
              </w:rPr>
              <w:t>2.4. Словообразование и орфография.</w:t>
            </w:r>
          </w:p>
          <w:p w:rsidR="00611739" w:rsidRPr="00B72656" w:rsidRDefault="00611739" w:rsidP="00192035">
            <w:pPr>
              <w:autoSpaceDE w:val="0"/>
              <w:ind w:left="30" w:right="30"/>
              <w:jc w:val="both"/>
              <w:rPr>
                <w:sz w:val="24"/>
                <w:szCs w:val="24"/>
              </w:rPr>
            </w:pPr>
            <w:r w:rsidRPr="00B72656">
              <w:rPr>
                <w:bCs/>
                <w:i/>
                <w:sz w:val="24"/>
                <w:szCs w:val="24"/>
              </w:rPr>
              <w:t>Вспомнить и закрепить</w:t>
            </w:r>
            <w:r w:rsidRPr="00B72656">
              <w:rPr>
                <w:sz w:val="24"/>
                <w:szCs w:val="24"/>
              </w:rPr>
              <w:t xml:space="preserve"> навыки словообразовательного разбора.</w:t>
            </w:r>
          </w:p>
          <w:p w:rsidR="00611739" w:rsidRPr="00B72656" w:rsidRDefault="00611739" w:rsidP="00192035">
            <w:pPr>
              <w:autoSpaceDE w:val="0"/>
              <w:ind w:left="30" w:right="30"/>
              <w:jc w:val="both"/>
              <w:rPr>
                <w:sz w:val="24"/>
                <w:szCs w:val="24"/>
              </w:rPr>
            </w:pPr>
            <w:r w:rsidRPr="00B72656">
              <w:rPr>
                <w:bCs/>
                <w:i/>
                <w:sz w:val="24"/>
                <w:szCs w:val="24"/>
              </w:rPr>
              <w:t>Повторить</w:t>
            </w:r>
            <w:r w:rsidRPr="00B72656">
              <w:rPr>
                <w:sz w:val="24"/>
                <w:szCs w:val="24"/>
              </w:rPr>
              <w:t xml:space="preserve"> орфограммы в корнях, суффиксах и окончаниях.</w:t>
            </w:r>
          </w:p>
          <w:p w:rsidR="00611739" w:rsidRPr="00B72656" w:rsidRDefault="00611739" w:rsidP="00192035">
            <w:pPr>
              <w:jc w:val="both"/>
              <w:rPr>
                <w:sz w:val="24"/>
                <w:szCs w:val="24"/>
              </w:rPr>
            </w:pPr>
            <w:r w:rsidRPr="00B72656">
              <w:rPr>
                <w:bCs/>
                <w:i/>
                <w:sz w:val="24"/>
                <w:szCs w:val="24"/>
              </w:rPr>
              <w:t>Уметь</w:t>
            </w:r>
            <w:r w:rsidRPr="00B72656">
              <w:rPr>
                <w:sz w:val="24"/>
                <w:szCs w:val="24"/>
              </w:rPr>
              <w:t xml:space="preserve"> различать формы слова и однокоренные слова.</w:t>
            </w:r>
          </w:p>
          <w:p w:rsidR="00611739" w:rsidRPr="00B72656" w:rsidRDefault="00611739" w:rsidP="00192035">
            <w:pPr>
              <w:jc w:val="both"/>
              <w:rPr>
                <w:b/>
                <w:i/>
                <w:sz w:val="24"/>
                <w:szCs w:val="24"/>
              </w:rPr>
            </w:pPr>
            <w:r w:rsidRPr="00B72656">
              <w:rPr>
                <w:b/>
                <w:i/>
                <w:sz w:val="24"/>
                <w:szCs w:val="24"/>
              </w:rPr>
              <w:t>2.5. Морфология и орфография.</w:t>
            </w:r>
          </w:p>
          <w:p w:rsidR="00611739" w:rsidRPr="00B72656" w:rsidRDefault="00611739" w:rsidP="00192035">
            <w:pPr>
              <w:jc w:val="both"/>
              <w:rPr>
                <w:sz w:val="24"/>
                <w:szCs w:val="24"/>
              </w:rPr>
            </w:pPr>
            <w:r w:rsidRPr="00B72656">
              <w:rPr>
                <w:i/>
                <w:sz w:val="24"/>
                <w:szCs w:val="24"/>
              </w:rPr>
              <w:t>Повторить</w:t>
            </w:r>
            <w:r w:rsidRPr="00B72656">
              <w:rPr>
                <w:sz w:val="24"/>
                <w:szCs w:val="24"/>
              </w:rPr>
              <w:t xml:space="preserve"> основные сведения по морфологии, правописание безударных гласных в окончаниях изменяемых частей речи.</w:t>
            </w:r>
          </w:p>
          <w:p w:rsidR="00611739" w:rsidRPr="00B72656" w:rsidRDefault="00611739" w:rsidP="00192035">
            <w:pPr>
              <w:jc w:val="both"/>
              <w:rPr>
                <w:sz w:val="24"/>
                <w:szCs w:val="24"/>
              </w:rPr>
            </w:pPr>
            <w:r w:rsidRPr="00B72656">
              <w:rPr>
                <w:i/>
                <w:sz w:val="24"/>
                <w:szCs w:val="24"/>
              </w:rPr>
              <w:t>Уметь</w:t>
            </w:r>
            <w:r w:rsidRPr="00B72656">
              <w:rPr>
                <w:sz w:val="24"/>
                <w:szCs w:val="24"/>
              </w:rPr>
              <w:t xml:space="preserve"> разграничивать части речи по их морфологическим признакам.</w:t>
            </w:r>
          </w:p>
          <w:p w:rsidR="00611739" w:rsidRPr="00B72656" w:rsidRDefault="00611739" w:rsidP="00192035">
            <w:pPr>
              <w:jc w:val="both"/>
              <w:rPr>
                <w:b/>
                <w:i/>
                <w:sz w:val="24"/>
                <w:szCs w:val="24"/>
              </w:rPr>
            </w:pPr>
            <w:r w:rsidRPr="00B72656">
              <w:rPr>
                <w:b/>
                <w:i/>
                <w:sz w:val="24"/>
                <w:szCs w:val="24"/>
              </w:rPr>
              <w:t>2.6. Урок-практикум</w:t>
            </w:r>
          </w:p>
          <w:p w:rsidR="00611739" w:rsidRPr="00B72656" w:rsidRDefault="00611739" w:rsidP="00192035">
            <w:pPr>
              <w:jc w:val="both"/>
              <w:rPr>
                <w:sz w:val="24"/>
                <w:szCs w:val="24"/>
              </w:rPr>
            </w:pPr>
            <w:r w:rsidRPr="00B72656">
              <w:rPr>
                <w:i/>
                <w:sz w:val="24"/>
                <w:szCs w:val="24"/>
              </w:rPr>
              <w:t>Знать</w:t>
            </w:r>
            <w:r w:rsidRPr="00B72656">
              <w:rPr>
                <w:sz w:val="24"/>
                <w:szCs w:val="24"/>
              </w:rPr>
              <w:t xml:space="preserve"> основные работы по морфологии, орфографии, синтаксису.</w:t>
            </w:r>
          </w:p>
          <w:p w:rsidR="00611739" w:rsidRPr="00B72656" w:rsidRDefault="00611739" w:rsidP="00192035">
            <w:pPr>
              <w:jc w:val="both"/>
              <w:rPr>
                <w:sz w:val="24"/>
                <w:szCs w:val="24"/>
              </w:rPr>
            </w:pPr>
            <w:r w:rsidRPr="00B72656">
              <w:rPr>
                <w:i/>
                <w:sz w:val="24"/>
                <w:szCs w:val="24"/>
              </w:rPr>
              <w:t>Уметь</w:t>
            </w:r>
            <w:r w:rsidRPr="00B72656">
              <w:rPr>
                <w:sz w:val="24"/>
                <w:szCs w:val="24"/>
              </w:rPr>
              <w:t xml:space="preserve"> применять орфографические, пунктуационные правила.</w:t>
            </w:r>
          </w:p>
          <w:p w:rsidR="00611739" w:rsidRPr="00B72656" w:rsidRDefault="00611739" w:rsidP="00192035">
            <w:pPr>
              <w:jc w:val="both"/>
              <w:rPr>
                <w:b/>
                <w:i/>
                <w:sz w:val="24"/>
                <w:szCs w:val="24"/>
              </w:rPr>
            </w:pPr>
            <w:r w:rsidRPr="00B72656">
              <w:rPr>
                <w:b/>
                <w:i/>
                <w:sz w:val="24"/>
                <w:szCs w:val="24"/>
              </w:rPr>
              <w:t>2.7. Текст. Стили литературного языка.</w:t>
            </w:r>
          </w:p>
          <w:p w:rsidR="00611739" w:rsidRPr="00B72656" w:rsidRDefault="00611739" w:rsidP="00192035">
            <w:pPr>
              <w:jc w:val="both"/>
              <w:rPr>
                <w:sz w:val="24"/>
                <w:szCs w:val="24"/>
              </w:rPr>
            </w:pPr>
            <w:r w:rsidRPr="00B72656">
              <w:rPr>
                <w:i/>
                <w:sz w:val="24"/>
                <w:szCs w:val="24"/>
              </w:rPr>
              <w:t>Знать</w:t>
            </w:r>
            <w:r w:rsidRPr="00B72656">
              <w:rPr>
                <w:sz w:val="24"/>
                <w:szCs w:val="24"/>
              </w:rPr>
              <w:t xml:space="preserve"> основные признаки текста, типы речи; изученные стили языка, особенности публицистического стиля.</w:t>
            </w:r>
          </w:p>
          <w:p w:rsidR="00611739" w:rsidRPr="00B72656" w:rsidRDefault="00611739" w:rsidP="00192035">
            <w:pPr>
              <w:jc w:val="both"/>
              <w:rPr>
                <w:sz w:val="24"/>
                <w:szCs w:val="24"/>
              </w:rPr>
            </w:pPr>
            <w:r w:rsidRPr="00B72656">
              <w:rPr>
                <w:i/>
                <w:sz w:val="24"/>
                <w:szCs w:val="24"/>
              </w:rPr>
              <w:lastRenderedPageBreak/>
              <w:t>Уметь</w:t>
            </w:r>
            <w:r w:rsidRPr="00B72656">
              <w:rPr>
                <w:sz w:val="24"/>
                <w:szCs w:val="24"/>
              </w:rPr>
              <w:t xml:space="preserve"> анализировать текст, определять его типовую принадлежность; осуществлять комплексный анализ текста.</w:t>
            </w:r>
          </w:p>
          <w:p w:rsidR="00611739" w:rsidRPr="00B72656" w:rsidRDefault="00611739" w:rsidP="00192035">
            <w:pPr>
              <w:jc w:val="both"/>
              <w:rPr>
                <w:b/>
                <w:sz w:val="24"/>
                <w:szCs w:val="24"/>
              </w:rPr>
            </w:pPr>
            <w:r w:rsidRPr="00B72656">
              <w:rPr>
                <w:b/>
                <w:sz w:val="24"/>
                <w:szCs w:val="24"/>
              </w:rPr>
              <w:t xml:space="preserve">3. Морфология и орфография. Культура речи. </w:t>
            </w:r>
          </w:p>
          <w:p w:rsidR="00611739" w:rsidRPr="00B72656" w:rsidRDefault="00611739" w:rsidP="00192035">
            <w:pPr>
              <w:jc w:val="both"/>
              <w:rPr>
                <w:b/>
                <w:sz w:val="24"/>
                <w:szCs w:val="24"/>
              </w:rPr>
            </w:pPr>
            <w:r w:rsidRPr="00B72656">
              <w:rPr>
                <w:b/>
                <w:sz w:val="24"/>
                <w:szCs w:val="24"/>
              </w:rPr>
              <w:t>3.1. Причастие.</w:t>
            </w:r>
          </w:p>
          <w:p w:rsidR="00611739" w:rsidRPr="00B72656" w:rsidRDefault="00611739" w:rsidP="00192035">
            <w:pPr>
              <w:jc w:val="both"/>
              <w:rPr>
                <w:sz w:val="24"/>
                <w:szCs w:val="24"/>
              </w:rPr>
            </w:pPr>
            <w:r w:rsidRPr="00B72656">
              <w:rPr>
                <w:i/>
                <w:sz w:val="24"/>
                <w:szCs w:val="24"/>
              </w:rPr>
              <w:t>Знать</w:t>
            </w:r>
            <w:r w:rsidRPr="00B72656">
              <w:rPr>
                <w:sz w:val="24"/>
                <w:szCs w:val="24"/>
              </w:rPr>
              <w:t xml:space="preserve"> характеристику причастия по значению, морфологические признаки глагола и прилагательного у причастия, синтаксическую роль причастия в предложении.</w:t>
            </w:r>
          </w:p>
          <w:p w:rsidR="00611739" w:rsidRPr="00B72656" w:rsidRDefault="00611739" w:rsidP="00192035">
            <w:pPr>
              <w:jc w:val="both"/>
              <w:rPr>
                <w:sz w:val="24"/>
                <w:szCs w:val="24"/>
              </w:rPr>
            </w:pPr>
            <w:r w:rsidRPr="00B72656">
              <w:rPr>
                <w:i/>
                <w:sz w:val="24"/>
                <w:szCs w:val="24"/>
              </w:rPr>
              <w:t>Уметь</w:t>
            </w:r>
            <w:r w:rsidRPr="00B72656">
              <w:rPr>
                <w:sz w:val="24"/>
                <w:szCs w:val="24"/>
              </w:rPr>
              <w:t xml:space="preserve"> различать причастия и прилагательные, находить причастия в тексте, определять признаки прилагательного и глагола у причастий, определять синтаксическую роль причастия в предложении, уметь доказать принадлежность причастия к самостоятельным частям речи в форме рассуждения.</w:t>
            </w:r>
          </w:p>
          <w:p w:rsidR="00611739" w:rsidRPr="00B72656" w:rsidRDefault="00611739" w:rsidP="00192035">
            <w:pPr>
              <w:jc w:val="both"/>
              <w:rPr>
                <w:b/>
                <w:sz w:val="24"/>
                <w:szCs w:val="24"/>
              </w:rPr>
            </w:pPr>
            <w:r w:rsidRPr="00B72656">
              <w:rPr>
                <w:b/>
                <w:sz w:val="24"/>
                <w:szCs w:val="24"/>
              </w:rPr>
              <w:t>3.2. Деепричастие.</w:t>
            </w:r>
          </w:p>
          <w:p w:rsidR="00611739" w:rsidRPr="00B72656" w:rsidRDefault="00611739" w:rsidP="00192035">
            <w:pPr>
              <w:jc w:val="both"/>
              <w:rPr>
                <w:sz w:val="24"/>
                <w:szCs w:val="24"/>
              </w:rPr>
            </w:pPr>
            <w:r w:rsidRPr="00B72656">
              <w:rPr>
                <w:i/>
                <w:sz w:val="24"/>
                <w:szCs w:val="24"/>
              </w:rPr>
              <w:t>Знать</w:t>
            </w:r>
            <w:r w:rsidRPr="00B72656">
              <w:rPr>
                <w:sz w:val="24"/>
                <w:szCs w:val="24"/>
              </w:rPr>
              <w:t xml:space="preserve"> характеристику деепричастия по значению, признаки глагола и наречия у деепричастия, синтаксическую роль деепричастия в предложении; знать, что основное и добавочное действия, обозначенные глаголом-сказуемым и деепричастием, относятся к одному и тому же лицу (предмету).</w:t>
            </w:r>
          </w:p>
          <w:p w:rsidR="00611739" w:rsidRPr="00B72656" w:rsidRDefault="00611739" w:rsidP="00192035">
            <w:pPr>
              <w:jc w:val="both"/>
              <w:rPr>
                <w:sz w:val="24"/>
                <w:szCs w:val="24"/>
              </w:rPr>
            </w:pPr>
            <w:r w:rsidRPr="00B72656">
              <w:rPr>
                <w:i/>
                <w:sz w:val="24"/>
                <w:szCs w:val="24"/>
              </w:rPr>
              <w:t xml:space="preserve">Уметь </w:t>
            </w:r>
            <w:r w:rsidRPr="00B72656">
              <w:rPr>
                <w:sz w:val="24"/>
                <w:szCs w:val="24"/>
              </w:rPr>
              <w:t>находить слова, обозначающие основные и добавочные действия, в предложениях; определять синтаксическую роль деепричастия; находить и исправлять ошибки в употреблении деепричастий; определять вид деепричастии</w:t>
            </w:r>
          </w:p>
          <w:p w:rsidR="00611739" w:rsidRPr="00B72656" w:rsidRDefault="00611739" w:rsidP="00192035">
            <w:pPr>
              <w:jc w:val="both"/>
              <w:rPr>
                <w:b/>
                <w:sz w:val="24"/>
                <w:szCs w:val="24"/>
              </w:rPr>
            </w:pPr>
            <w:r w:rsidRPr="00B72656">
              <w:rPr>
                <w:b/>
                <w:sz w:val="24"/>
                <w:szCs w:val="24"/>
              </w:rPr>
              <w:t>3.3. Наречие.</w:t>
            </w:r>
          </w:p>
          <w:p w:rsidR="00611739" w:rsidRPr="00B72656" w:rsidRDefault="00611739" w:rsidP="00192035">
            <w:pPr>
              <w:jc w:val="both"/>
              <w:rPr>
                <w:sz w:val="24"/>
                <w:szCs w:val="24"/>
              </w:rPr>
            </w:pPr>
            <w:r w:rsidRPr="00B72656">
              <w:rPr>
                <w:i/>
                <w:sz w:val="24"/>
                <w:szCs w:val="24"/>
              </w:rPr>
              <w:t>Знать</w:t>
            </w:r>
            <w:r w:rsidRPr="00B72656">
              <w:rPr>
                <w:sz w:val="24"/>
                <w:szCs w:val="24"/>
              </w:rPr>
              <w:t xml:space="preserve"> значение наречия; вопросы, на которые оно отвечает; знать, что наречия не изменяются, синтаксическую роль наречия в предложении.</w:t>
            </w:r>
          </w:p>
          <w:p w:rsidR="00611739" w:rsidRPr="00B72656" w:rsidRDefault="00611739" w:rsidP="00192035">
            <w:pPr>
              <w:jc w:val="both"/>
              <w:rPr>
                <w:sz w:val="24"/>
                <w:szCs w:val="24"/>
              </w:rPr>
            </w:pPr>
            <w:r w:rsidRPr="00B72656">
              <w:rPr>
                <w:i/>
                <w:sz w:val="24"/>
                <w:szCs w:val="24"/>
              </w:rPr>
              <w:t xml:space="preserve">Уметь </w:t>
            </w:r>
            <w:r w:rsidRPr="00B72656">
              <w:rPr>
                <w:sz w:val="24"/>
                <w:szCs w:val="24"/>
              </w:rPr>
              <w:t>находить наречия в тексте; группировать словосочетания с наречиями, относящимися к глаголам, причастиям, деепричастиям прилагательным, другим наречиям; находить и исправлять ошибки в употреблении наречий.</w:t>
            </w:r>
          </w:p>
          <w:p w:rsidR="00611739" w:rsidRPr="00B72656" w:rsidRDefault="00611739" w:rsidP="00192035">
            <w:pPr>
              <w:jc w:val="both"/>
              <w:rPr>
                <w:b/>
                <w:sz w:val="24"/>
                <w:szCs w:val="24"/>
              </w:rPr>
            </w:pPr>
            <w:r w:rsidRPr="00B72656">
              <w:rPr>
                <w:b/>
                <w:sz w:val="24"/>
                <w:szCs w:val="24"/>
              </w:rPr>
              <w:t>3.4. Категория состояния.</w:t>
            </w:r>
          </w:p>
          <w:p w:rsidR="00611739" w:rsidRPr="00B72656" w:rsidRDefault="00611739" w:rsidP="00192035">
            <w:pPr>
              <w:jc w:val="both"/>
              <w:rPr>
                <w:sz w:val="24"/>
                <w:szCs w:val="24"/>
              </w:rPr>
            </w:pPr>
            <w:r w:rsidRPr="00B72656">
              <w:rPr>
                <w:i/>
                <w:sz w:val="24"/>
                <w:szCs w:val="24"/>
              </w:rPr>
              <w:t>Знать</w:t>
            </w:r>
            <w:r w:rsidRPr="00B72656">
              <w:rPr>
                <w:sz w:val="24"/>
                <w:szCs w:val="24"/>
              </w:rPr>
              <w:t xml:space="preserve"> значение категории состояния; знать, что слова категории состояния не изменяются; что состояние может быть выражено и в положительной, и в сравнительной степени; синтаксическую роль слов категории состояния в предложении; разграничение наречий и категории состояния.</w:t>
            </w:r>
          </w:p>
          <w:p w:rsidR="00611739" w:rsidRPr="00B72656" w:rsidRDefault="00611739" w:rsidP="00192035">
            <w:pPr>
              <w:jc w:val="both"/>
              <w:rPr>
                <w:sz w:val="24"/>
                <w:szCs w:val="24"/>
              </w:rPr>
            </w:pPr>
            <w:r w:rsidRPr="00B72656">
              <w:rPr>
                <w:i/>
                <w:sz w:val="24"/>
                <w:szCs w:val="24"/>
              </w:rPr>
              <w:t>Уметь</w:t>
            </w:r>
            <w:r w:rsidRPr="00B72656">
              <w:rPr>
                <w:sz w:val="24"/>
                <w:szCs w:val="24"/>
              </w:rPr>
              <w:t xml:space="preserve"> находить слова категории состояния; определять, к каким группам по значению относятся слова категории состояния; определять синтаксическую роль слов категории состояния в предложении; разграничивать наречия и слова категории состояния в предложениях и в тексте.</w:t>
            </w:r>
          </w:p>
          <w:p w:rsidR="00611739" w:rsidRPr="00B72656" w:rsidRDefault="00611739" w:rsidP="00192035">
            <w:pPr>
              <w:jc w:val="both"/>
              <w:rPr>
                <w:b/>
                <w:sz w:val="24"/>
                <w:szCs w:val="24"/>
              </w:rPr>
            </w:pPr>
            <w:r w:rsidRPr="00B72656">
              <w:rPr>
                <w:b/>
                <w:sz w:val="24"/>
                <w:szCs w:val="24"/>
              </w:rPr>
              <w:t xml:space="preserve">4. Служебные части речи. </w:t>
            </w:r>
          </w:p>
          <w:p w:rsidR="00611739" w:rsidRPr="00B72656" w:rsidRDefault="00611739" w:rsidP="00192035">
            <w:pPr>
              <w:jc w:val="both"/>
              <w:rPr>
                <w:sz w:val="24"/>
                <w:szCs w:val="24"/>
              </w:rPr>
            </w:pPr>
            <w:r w:rsidRPr="00B72656">
              <w:rPr>
                <w:i/>
                <w:sz w:val="24"/>
                <w:szCs w:val="24"/>
              </w:rPr>
              <w:t>Знать</w:t>
            </w:r>
            <w:r w:rsidRPr="00B72656">
              <w:rPr>
                <w:sz w:val="24"/>
                <w:szCs w:val="24"/>
              </w:rPr>
              <w:t xml:space="preserve"> перечень служебных частей речи; отличие служебных частей речи </w:t>
            </w:r>
            <w:proofErr w:type="gramStart"/>
            <w:r w:rsidRPr="00B72656">
              <w:rPr>
                <w:sz w:val="24"/>
                <w:szCs w:val="24"/>
              </w:rPr>
              <w:t>от</w:t>
            </w:r>
            <w:proofErr w:type="gramEnd"/>
            <w:r w:rsidRPr="00B72656">
              <w:rPr>
                <w:sz w:val="24"/>
                <w:szCs w:val="24"/>
              </w:rPr>
              <w:t xml:space="preserve"> самостоятельных.</w:t>
            </w:r>
          </w:p>
          <w:p w:rsidR="00611739" w:rsidRPr="00B72656" w:rsidRDefault="00611739" w:rsidP="00192035">
            <w:pPr>
              <w:jc w:val="both"/>
              <w:rPr>
                <w:sz w:val="24"/>
                <w:szCs w:val="24"/>
              </w:rPr>
            </w:pPr>
            <w:r w:rsidRPr="00B72656">
              <w:rPr>
                <w:i/>
                <w:sz w:val="24"/>
                <w:szCs w:val="24"/>
              </w:rPr>
              <w:t>Уметь</w:t>
            </w:r>
            <w:r w:rsidRPr="00B72656">
              <w:rPr>
                <w:sz w:val="24"/>
                <w:szCs w:val="24"/>
              </w:rPr>
              <w:t xml:space="preserve"> находить служебные части речи в тексте, классифицировать их.</w:t>
            </w:r>
          </w:p>
          <w:p w:rsidR="00611739" w:rsidRPr="00B72656" w:rsidRDefault="00611739" w:rsidP="00192035">
            <w:pPr>
              <w:rPr>
                <w:b/>
                <w:sz w:val="24"/>
                <w:szCs w:val="24"/>
              </w:rPr>
            </w:pPr>
            <w:r w:rsidRPr="00B72656">
              <w:rPr>
                <w:b/>
                <w:sz w:val="24"/>
                <w:szCs w:val="24"/>
              </w:rPr>
              <w:t xml:space="preserve">5. Повторение </w:t>
            </w:r>
            <w:proofErr w:type="gramStart"/>
            <w:r w:rsidRPr="00B72656">
              <w:rPr>
                <w:b/>
                <w:sz w:val="24"/>
                <w:szCs w:val="24"/>
              </w:rPr>
              <w:t>изученного</w:t>
            </w:r>
            <w:proofErr w:type="gramEnd"/>
            <w:r w:rsidRPr="00B72656">
              <w:rPr>
                <w:b/>
                <w:sz w:val="24"/>
                <w:szCs w:val="24"/>
              </w:rPr>
              <w:t xml:space="preserve"> в 7 классе.</w:t>
            </w:r>
          </w:p>
          <w:p w:rsidR="00611739" w:rsidRDefault="00611739" w:rsidP="00192035">
            <w:pPr>
              <w:widowControl w:val="0"/>
              <w:suppressAutoHyphens/>
              <w:ind w:left="720"/>
              <w:jc w:val="both"/>
              <w:rPr>
                <w:b/>
                <w:sz w:val="24"/>
                <w:szCs w:val="24"/>
              </w:rPr>
            </w:pPr>
            <w:r w:rsidRPr="00B72656">
              <w:rPr>
                <w:i/>
                <w:sz w:val="24"/>
                <w:szCs w:val="24"/>
              </w:rPr>
              <w:t>Знать</w:t>
            </w:r>
            <w:r w:rsidRPr="00B72656">
              <w:rPr>
                <w:sz w:val="24"/>
                <w:szCs w:val="24"/>
              </w:rPr>
              <w:t xml:space="preserve"> определения основных изученных в 5- 7 классах языковых единиц, </w:t>
            </w:r>
            <w:proofErr w:type="spellStart"/>
            <w:r w:rsidRPr="00B72656">
              <w:rPr>
                <w:sz w:val="24"/>
                <w:szCs w:val="24"/>
              </w:rPr>
              <w:t>речеведческих</w:t>
            </w:r>
            <w:proofErr w:type="spellEnd"/>
            <w:r w:rsidRPr="00B72656">
              <w:rPr>
                <w:sz w:val="24"/>
                <w:szCs w:val="24"/>
              </w:rPr>
              <w:t xml:space="preserve"> понятий, орфографических и пунктуационных правил, обосновывать свои ответы, приводя нужные примеры</w:t>
            </w:r>
          </w:p>
          <w:p w:rsidR="00611739" w:rsidRDefault="00611739" w:rsidP="00192035">
            <w:pPr>
              <w:widowControl w:val="0"/>
              <w:suppressAutoHyphens/>
              <w:ind w:left="720"/>
              <w:jc w:val="both"/>
              <w:rPr>
                <w:b/>
                <w:sz w:val="24"/>
                <w:szCs w:val="24"/>
              </w:rPr>
            </w:pPr>
          </w:p>
          <w:p w:rsidR="00611739" w:rsidRDefault="00611739" w:rsidP="00192035">
            <w:pPr>
              <w:widowControl w:val="0"/>
              <w:suppressAutoHyphens/>
              <w:ind w:left="720"/>
              <w:jc w:val="both"/>
              <w:rPr>
                <w:b/>
                <w:sz w:val="24"/>
                <w:szCs w:val="24"/>
              </w:rPr>
            </w:pPr>
          </w:p>
          <w:p w:rsidR="00611739" w:rsidRDefault="00611739" w:rsidP="00192035">
            <w:pPr>
              <w:widowControl w:val="0"/>
              <w:suppressAutoHyphens/>
              <w:ind w:left="720"/>
              <w:jc w:val="both"/>
              <w:rPr>
                <w:b/>
                <w:sz w:val="24"/>
                <w:szCs w:val="24"/>
              </w:rPr>
            </w:pPr>
          </w:p>
          <w:p w:rsidR="00F95ED1" w:rsidRDefault="00F95ED1" w:rsidP="00192035">
            <w:pPr>
              <w:widowControl w:val="0"/>
              <w:suppressAutoHyphens/>
              <w:ind w:left="720"/>
              <w:jc w:val="both"/>
              <w:rPr>
                <w:b/>
                <w:sz w:val="24"/>
                <w:szCs w:val="24"/>
              </w:rPr>
            </w:pPr>
          </w:p>
          <w:p w:rsidR="00F95ED1" w:rsidRDefault="00F95ED1" w:rsidP="00192035">
            <w:pPr>
              <w:widowControl w:val="0"/>
              <w:suppressAutoHyphens/>
              <w:ind w:left="720"/>
              <w:jc w:val="both"/>
              <w:rPr>
                <w:b/>
                <w:sz w:val="24"/>
                <w:szCs w:val="24"/>
              </w:rPr>
            </w:pPr>
          </w:p>
          <w:p w:rsidR="00F95ED1" w:rsidRDefault="00F95ED1" w:rsidP="00192035">
            <w:pPr>
              <w:widowControl w:val="0"/>
              <w:suppressAutoHyphens/>
              <w:ind w:left="720"/>
              <w:jc w:val="both"/>
              <w:rPr>
                <w:b/>
                <w:sz w:val="24"/>
                <w:szCs w:val="24"/>
              </w:rPr>
            </w:pPr>
          </w:p>
          <w:p w:rsidR="00611739" w:rsidRPr="00601531" w:rsidRDefault="00611739" w:rsidP="00192035">
            <w:pPr>
              <w:pStyle w:val="a3"/>
              <w:jc w:val="both"/>
              <w:rPr>
                <w:b/>
                <w:sz w:val="28"/>
                <w:szCs w:val="28"/>
              </w:rPr>
            </w:pPr>
            <w:r>
              <w:rPr>
                <w:b/>
                <w:sz w:val="24"/>
                <w:szCs w:val="24"/>
              </w:rPr>
              <w:t xml:space="preserve">                                                                                  </w:t>
            </w:r>
            <w:r w:rsidRPr="00601531">
              <w:rPr>
                <w:b/>
                <w:sz w:val="28"/>
                <w:szCs w:val="28"/>
              </w:rPr>
              <w:t>Учебно-тематический план</w:t>
            </w:r>
          </w:p>
          <w:p w:rsidR="00611739" w:rsidRDefault="00611739" w:rsidP="00192035">
            <w:pPr>
              <w:pStyle w:val="a3"/>
              <w:jc w:val="both"/>
              <w:rPr>
                <w:sz w:val="24"/>
                <w:szCs w:val="24"/>
              </w:rPr>
            </w:pPr>
          </w:p>
          <w:tbl>
            <w:tblPr>
              <w:tblStyle w:val="a4"/>
              <w:tblW w:w="0" w:type="auto"/>
              <w:tblInd w:w="1555" w:type="dxa"/>
              <w:tblLayout w:type="fixed"/>
              <w:tblLook w:val="04A0"/>
            </w:tblPr>
            <w:tblGrid>
              <w:gridCol w:w="1289"/>
              <w:gridCol w:w="7091"/>
              <w:gridCol w:w="2900"/>
            </w:tblGrid>
            <w:tr w:rsidR="00611739" w:rsidTr="00F95ED1">
              <w:trPr>
                <w:trHeight w:val="458"/>
              </w:trPr>
              <w:tc>
                <w:tcPr>
                  <w:tcW w:w="1289" w:type="dxa"/>
                </w:tcPr>
                <w:p w:rsidR="00611739" w:rsidRPr="00601531" w:rsidRDefault="00611739" w:rsidP="00192035">
                  <w:pPr>
                    <w:pStyle w:val="a3"/>
                    <w:jc w:val="center"/>
                    <w:rPr>
                      <w:b/>
                      <w:bCs/>
                      <w:sz w:val="24"/>
                      <w:szCs w:val="24"/>
                    </w:rPr>
                  </w:pPr>
                  <w:r w:rsidRPr="00601531">
                    <w:rPr>
                      <w:b/>
                      <w:bCs/>
                      <w:sz w:val="24"/>
                      <w:szCs w:val="24"/>
                    </w:rPr>
                    <w:t xml:space="preserve">№ </w:t>
                  </w:r>
                  <w:proofErr w:type="spellStart"/>
                  <w:proofErr w:type="gramStart"/>
                  <w:r w:rsidRPr="00601531">
                    <w:rPr>
                      <w:b/>
                      <w:bCs/>
                      <w:sz w:val="24"/>
                      <w:szCs w:val="24"/>
                    </w:rPr>
                    <w:t>п</w:t>
                  </w:r>
                  <w:proofErr w:type="spellEnd"/>
                  <w:proofErr w:type="gramEnd"/>
                  <w:r w:rsidRPr="00601531">
                    <w:rPr>
                      <w:b/>
                      <w:bCs/>
                      <w:sz w:val="24"/>
                      <w:szCs w:val="24"/>
                    </w:rPr>
                    <w:t>/</w:t>
                  </w:r>
                  <w:proofErr w:type="spellStart"/>
                  <w:r w:rsidRPr="00601531">
                    <w:rPr>
                      <w:b/>
                      <w:bCs/>
                      <w:sz w:val="24"/>
                      <w:szCs w:val="24"/>
                    </w:rPr>
                    <w:t>п</w:t>
                  </w:r>
                  <w:proofErr w:type="spellEnd"/>
                </w:p>
              </w:tc>
              <w:tc>
                <w:tcPr>
                  <w:tcW w:w="7091" w:type="dxa"/>
                </w:tcPr>
                <w:p w:rsidR="00611739" w:rsidRPr="00601531" w:rsidRDefault="00611739" w:rsidP="00192035">
                  <w:pPr>
                    <w:pStyle w:val="a3"/>
                    <w:jc w:val="both"/>
                    <w:rPr>
                      <w:b/>
                      <w:bCs/>
                      <w:sz w:val="24"/>
                      <w:szCs w:val="24"/>
                    </w:rPr>
                  </w:pPr>
                  <w:r w:rsidRPr="00601531">
                    <w:rPr>
                      <w:b/>
                      <w:bCs/>
                      <w:sz w:val="24"/>
                      <w:szCs w:val="24"/>
                    </w:rPr>
                    <w:t xml:space="preserve">                                 Разделы</w:t>
                  </w:r>
                </w:p>
              </w:tc>
              <w:tc>
                <w:tcPr>
                  <w:tcW w:w="2900" w:type="dxa"/>
                </w:tcPr>
                <w:p w:rsidR="00611739" w:rsidRPr="00601531" w:rsidRDefault="00611739" w:rsidP="00192035">
                  <w:pPr>
                    <w:pStyle w:val="a3"/>
                    <w:jc w:val="center"/>
                    <w:rPr>
                      <w:b/>
                      <w:bCs/>
                      <w:sz w:val="24"/>
                      <w:szCs w:val="24"/>
                    </w:rPr>
                  </w:pPr>
                  <w:r w:rsidRPr="00601531">
                    <w:rPr>
                      <w:b/>
                      <w:bCs/>
                      <w:sz w:val="24"/>
                      <w:szCs w:val="24"/>
                    </w:rPr>
                    <w:t>Количество часов всего</w:t>
                  </w:r>
                </w:p>
              </w:tc>
            </w:tr>
            <w:tr w:rsidR="00611739" w:rsidTr="00F95ED1">
              <w:trPr>
                <w:trHeight w:val="236"/>
              </w:trPr>
              <w:tc>
                <w:tcPr>
                  <w:tcW w:w="1289" w:type="dxa"/>
                </w:tcPr>
                <w:p w:rsidR="00611739" w:rsidRDefault="00611739" w:rsidP="00192035">
                  <w:pPr>
                    <w:pStyle w:val="a3"/>
                    <w:jc w:val="center"/>
                    <w:rPr>
                      <w:sz w:val="24"/>
                      <w:szCs w:val="24"/>
                    </w:rPr>
                  </w:pPr>
                  <w:r>
                    <w:rPr>
                      <w:sz w:val="24"/>
                      <w:szCs w:val="24"/>
                    </w:rPr>
                    <w:t>1.</w:t>
                  </w:r>
                </w:p>
              </w:tc>
              <w:tc>
                <w:tcPr>
                  <w:tcW w:w="7091" w:type="dxa"/>
                </w:tcPr>
                <w:p w:rsidR="00611739" w:rsidRDefault="00611739" w:rsidP="00192035">
                  <w:pPr>
                    <w:pStyle w:val="a3"/>
                    <w:jc w:val="both"/>
                    <w:rPr>
                      <w:sz w:val="24"/>
                      <w:szCs w:val="24"/>
                    </w:rPr>
                  </w:pPr>
                  <w:r>
                    <w:rPr>
                      <w:sz w:val="24"/>
                      <w:szCs w:val="24"/>
                    </w:rPr>
                    <w:t>Русский язык как развивающееся явление.</w:t>
                  </w:r>
                </w:p>
              </w:tc>
              <w:tc>
                <w:tcPr>
                  <w:tcW w:w="2900" w:type="dxa"/>
                </w:tcPr>
                <w:p w:rsidR="00611739" w:rsidRDefault="00611739" w:rsidP="00192035">
                  <w:pPr>
                    <w:pStyle w:val="a3"/>
                    <w:jc w:val="center"/>
                    <w:rPr>
                      <w:sz w:val="24"/>
                      <w:szCs w:val="24"/>
                    </w:rPr>
                  </w:pPr>
                  <w:r>
                    <w:rPr>
                      <w:sz w:val="24"/>
                      <w:szCs w:val="24"/>
                    </w:rPr>
                    <w:t>1</w:t>
                  </w:r>
                </w:p>
              </w:tc>
            </w:tr>
            <w:tr w:rsidR="00611739" w:rsidTr="00F95ED1">
              <w:trPr>
                <w:trHeight w:val="222"/>
              </w:trPr>
              <w:tc>
                <w:tcPr>
                  <w:tcW w:w="1289" w:type="dxa"/>
                </w:tcPr>
                <w:p w:rsidR="00611739" w:rsidRDefault="00611739" w:rsidP="00192035">
                  <w:pPr>
                    <w:pStyle w:val="a3"/>
                    <w:jc w:val="center"/>
                    <w:rPr>
                      <w:sz w:val="24"/>
                      <w:szCs w:val="24"/>
                    </w:rPr>
                  </w:pPr>
                  <w:r>
                    <w:rPr>
                      <w:sz w:val="24"/>
                      <w:szCs w:val="24"/>
                    </w:rPr>
                    <w:t>2.</w:t>
                  </w:r>
                </w:p>
              </w:tc>
              <w:tc>
                <w:tcPr>
                  <w:tcW w:w="7091" w:type="dxa"/>
                </w:tcPr>
                <w:p w:rsidR="00611739" w:rsidRDefault="00611739" w:rsidP="00192035">
                  <w:pPr>
                    <w:pStyle w:val="a3"/>
                    <w:jc w:val="both"/>
                    <w:rPr>
                      <w:sz w:val="24"/>
                      <w:szCs w:val="24"/>
                    </w:rPr>
                  </w:pPr>
                  <w:r>
                    <w:rPr>
                      <w:sz w:val="24"/>
                      <w:szCs w:val="24"/>
                    </w:rPr>
                    <w:t xml:space="preserve">Повторение </w:t>
                  </w:r>
                  <w:proofErr w:type="gramStart"/>
                  <w:r>
                    <w:rPr>
                      <w:sz w:val="24"/>
                      <w:szCs w:val="24"/>
                    </w:rPr>
                    <w:t>изученного</w:t>
                  </w:r>
                  <w:proofErr w:type="gramEnd"/>
                  <w:r>
                    <w:rPr>
                      <w:sz w:val="24"/>
                      <w:szCs w:val="24"/>
                    </w:rPr>
                    <w:t xml:space="preserve">  в 5-6 классах.</w:t>
                  </w:r>
                </w:p>
              </w:tc>
              <w:tc>
                <w:tcPr>
                  <w:tcW w:w="2900" w:type="dxa"/>
                </w:tcPr>
                <w:p w:rsidR="00611739" w:rsidRDefault="00611739" w:rsidP="00192035">
                  <w:pPr>
                    <w:pStyle w:val="a3"/>
                    <w:jc w:val="center"/>
                    <w:rPr>
                      <w:sz w:val="24"/>
                      <w:szCs w:val="24"/>
                    </w:rPr>
                  </w:pPr>
                  <w:r>
                    <w:rPr>
                      <w:sz w:val="24"/>
                      <w:szCs w:val="24"/>
                    </w:rPr>
                    <w:t>14</w:t>
                  </w:r>
                </w:p>
              </w:tc>
            </w:tr>
            <w:tr w:rsidR="00611739" w:rsidTr="00F95ED1">
              <w:trPr>
                <w:trHeight w:val="342"/>
              </w:trPr>
              <w:tc>
                <w:tcPr>
                  <w:tcW w:w="1289" w:type="dxa"/>
                </w:tcPr>
                <w:p w:rsidR="00611739" w:rsidRDefault="00611739" w:rsidP="00192035">
                  <w:pPr>
                    <w:pStyle w:val="a3"/>
                    <w:jc w:val="center"/>
                    <w:rPr>
                      <w:sz w:val="24"/>
                      <w:szCs w:val="24"/>
                    </w:rPr>
                  </w:pPr>
                  <w:r>
                    <w:rPr>
                      <w:sz w:val="24"/>
                      <w:szCs w:val="24"/>
                    </w:rPr>
                    <w:t>3.</w:t>
                  </w:r>
                </w:p>
              </w:tc>
              <w:tc>
                <w:tcPr>
                  <w:tcW w:w="7091" w:type="dxa"/>
                </w:tcPr>
                <w:p w:rsidR="00611739" w:rsidRDefault="00611739" w:rsidP="00192035">
                  <w:pPr>
                    <w:pStyle w:val="a3"/>
                    <w:jc w:val="both"/>
                    <w:rPr>
                      <w:sz w:val="24"/>
                      <w:szCs w:val="24"/>
                    </w:rPr>
                  </w:pPr>
                  <w:r>
                    <w:rPr>
                      <w:sz w:val="24"/>
                      <w:szCs w:val="24"/>
                    </w:rPr>
                    <w:t>Морфология и орфография. Культура речи. Причастие.</w:t>
                  </w:r>
                </w:p>
              </w:tc>
              <w:tc>
                <w:tcPr>
                  <w:tcW w:w="2900" w:type="dxa"/>
                </w:tcPr>
                <w:p w:rsidR="00611739" w:rsidRDefault="00611739" w:rsidP="00192035">
                  <w:pPr>
                    <w:pStyle w:val="a3"/>
                    <w:jc w:val="center"/>
                    <w:rPr>
                      <w:sz w:val="24"/>
                      <w:szCs w:val="24"/>
                    </w:rPr>
                  </w:pPr>
                  <w:r>
                    <w:rPr>
                      <w:sz w:val="24"/>
                      <w:szCs w:val="24"/>
                    </w:rPr>
                    <w:t>31</w:t>
                  </w:r>
                </w:p>
              </w:tc>
            </w:tr>
            <w:tr w:rsidR="00611739" w:rsidTr="00F95ED1">
              <w:trPr>
                <w:trHeight w:val="222"/>
              </w:trPr>
              <w:tc>
                <w:tcPr>
                  <w:tcW w:w="1289" w:type="dxa"/>
                </w:tcPr>
                <w:p w:rsidR="00611739" w:rsidRDefault="00611739" w:rsidP="00192035">
                  <w:pPr>
                    <w:pStyle w:val="a3"/>
                    <w:jc w:val="center"/>
                    <w:rPr>
                      <w:sz w:val="24"/>
                      <w:szCs w:val="24"/>
                    </w:rPr>
                  </w:pPr>
                  <w:r>
                    <w:rPr>
                      <w:sz w:val="24"/>
                      <w:szCs w:val="24"/>
                    </w:rPr>
                    <w:t>4.</w:t>
                  </w:r>
                </w:p>
              </w:tc>
              <w:tc>
                <w:tcPr>
                  <w:tcW w:w="7091" w:type="dxa"/>
                </w:tcPr>
                <w:p w:rsidR="00611739" w:rsidRDefault="00611739" w:rsidP="00192035">
                  <w:pPr>
                    <w:pStyle w:val="a3"/>
                    <w:jc w:val="both"/>
                    <w:rPr>
                      <w:sz w:val="24"/>
                      <w:szCs w:val="24"/>
                    </w:rPr>
                  </w:pPr>
                  <w:r>
                    <w:rPr>
                      <w:sz w:val="24"/>
                      <w:szCs w:val="24"/>
                    </w:rPr>
                    <w:t>Деепричастие.</w:t>
                  </w:r>
                </w:p>
              </w:tc>
              <w:tc>
                <w:tcPr>
                  <w:tcW w:w="2900" w:type="dxa"/>
                </w:tcPr>
                <w:p w:rsidR="00611739" w:rsidRDefault="00611739" w:rsidP="00192035">
                  <w:pPr>
                    <w:pStyle w:val="a3"/>
                    <w:jc w:val="center"/>
                    <w:rPr>
                      <w:sz w:val="24"/>
                      <w:szCs w:val="24"/>
                    </w:rPr>
                  </w:pPr>
                  <w:r>
                    <w:rPr>
                      <w:sz w:val="24"/>
                      <w:szCs w:val="24"/>
                    </w:rPr>
                    <w:t>12</w:t>
                  </w:r>
                </w:p>
              </w:tc>
            </w:tr>
            <w:tr w:rsidR="00611739" w:rsidTr="00F95ED1">
              <w:trPr>
                <w:trHeight w:val="222"/>
              </w:trPr>
              <w:tc>
                <w:tcPr>
                  <w:tcW w:w="1289" w:type="dxa"/>
                </w:tcPr>
                <w:p w:rsidR="00611739" w:rsidRDefault="00611739" w:rsidP="00192035">
                  <w:pPr>
                    <w:pStyle w:val="a3"/>
                    <w:jc w:val="center"/>
                    <w:rPr>
                      <w:sz w:val="24"/>
                      <w:szCs w:val="24"/>
                    </w:rPr>
                  </w:pPr>
                  <w:r>
                    <w:rPr>
                      <w:sz w:val="24"/>
                      <w:szCs w:val="24"/>
                    </w:rPr>
                    <w:t>5.</w:t>
                  </w:r>
                </w:p>
              </w:tc>
              <w:tc>
                <w:tcPr>
                  <w:tcW w:w="7091" w:type="dxa"/>
                </w:tcPr>
                <w:p w:rsidR="00611739" w:rsidRDefault="00611739" w:rsidP="00192035">
                  <w:pPr>
                    <w:pStyle w:val="a3"/>
                    <w:jc w:val="both"/>
                    <w:rPr>
                      <w:sz w:val="24"/>
                      <w:szCs w:val="24"/>
                    </w:rPr>
                  </w:pPr>
                  <w:r>
                    <w:rPr>
                      <w:sz w:val="24"/>
                      <w:szCs w:val="24"/>
                    </w:rPr>
                    <w:t>Наречие.</w:t>
                  </w:r>
                </w:p>
              </w:tc>
              <w:tc>
                <w:tcPr>
                  <w:tcW w:w="2900" w:type="dxa"/>
                </w:tcPr>
                <w:p w:rsidR="00611739" w:rsidRDefault="00611739" w:rsidP="00192035">
                  <w:pPr>
                    <w:pStyle w:val="a3"/>
                    <w:jc w:val="center"/>
                    <w:rPr>
                      <w:sz w:val="24"/>
                      <w:szCs w:val="24"/>
                    </w:rPr>
                  </w:pPr>
                  <w:r>
                    <w:rPr>
                      <w:sz w:val="24"/>
                      <w:szCs w:val="24"/>
                    </w:rPr>
                    <w:t>34</w:t>
                  </w:r>
                </w:p>
              </w:tc>
            </w:tr>
            <w:tr w:rsidR="00611739" w:rsidTr="00F95ED1">
              <w:trPr>
                <w:trHeight w:val="236"/>
              </w:trPr>
              <w:tc>
                <w:tcPr>
                  <w:tcW w:w="1289" w:type="dxa"/>
                </w:tcPr>
                <w:p w:rsidR="00611739" w:rsidRDefault="00611739" w:rsidP="00192035">
                  <w:pPr>
                    <w:pStyle w:val="a3"/>
                    <w:jc w:val="center"/>
                    <w:rPr>
                      <w:sz w:val="24"/>
                      <w:szCs w:val="24"/>
                    </w:rPr>
                  </w:pPr>
                  <w:r>
                    <w:rPr>
                      <w:sz w:val="24"/>
                      <w:szCs w:val="24"/>
                    </w:rPr>
                    <w:t>6.</w:t>
                  </w:r>
                </w:p>
              </w:tc>
              <w:tc>
                <w:tcPr>
                  <w:tcW w:w="7091" w:type="dxa"/>
                </w:tcPr>
                <w:p w:rsidR="00611739" w:rsidRDefault="00611739" w:rsidP="00192035">
                  <w:pPr>
                    <w:pStyle w:val="a3"/>
                    <w:jc w:val="both"/>
                    <w:rPr>
                      <w:sz w:val="24"/>
                      <w:szCs w:val="24"/>
                    </w:rPr>
                  </w:pPr>
                  <w:r>
                    <w:rPr>
                      <w:sz w:val="24"/>
                      <w:szCs w:val="24"/>
                    </w:rPr>
                    <w:t>Категория состояния.</w:t>
                  </w:r>
                </w:p>
              </w:tc>
              <w:tc>
                <w:tcPr>
                  <w:tcW w:w="2900" w:type="dxa"/>
                </w:tcPr>
                <w:p w:rsidR="00611739" w:rsidRDefault="00611739" w:rsidP="00192035">
                  <w:pPr>
                    <w:pStyle w:val="a3"/>
                    <w:jc w:val="center"/>
                    <w:rPr>
                      <w:sz w:val="24"/>
                      <w:szCs w:val="24"/>
                    </w:rPr>
                  </w:pPr>
                  <w:r>
                    <w:rPr>
                      <w:sz w:val="24"/>
                      <w:szCs w:val="24"/>
                    </w:rPr>
                    <w:t>6</w:t>
                  </w:r>
                </w:p>
              </w:tc>
            </w:tr>
            <w:tr w:rsidR="00611739" w:rsidTr="00F95ED1">
              <w:trPr>
                <w:trHeight w:val="458"/>
              </w:trPr>
              <w:tc>
                <w:tcPr>
                  <w:tcW w:w="1289" w:type="dxa"/>
                </w:tcPr>
                <w:p w:rsidR="00611739" w:rsidRDefault="00611739" w:rsidP="00192035">
                  <w:pPr>
                    <w:pStyle w:val="a3"/>
                    <w:jc w:val="center"/>
                    <w:rPr>
                      <w:sz w:val="24"/>
                      <w:szCs w:val="24"/>
                    </w:rPr>
                  </w:pPr>
                  <w:r>
                    <w:rPr>
                      <w:sz w:val="24"/>
                      <w:szCs w:val="24"/>
                    </w:rPr>
                    <w:t>7.</w:t>
                  </w:r>
                </w:p>
              </w:tc>
              <w:tc>
                <w:tcPr>
                  <w:tcW w:w="7091" w:type="dxa"/>
                </w:tcPr>
                <w:p w:rsidR="00611739" w:rsidRDefault="00611739" w:rsidP="00192035">
                  <w:pPr>
                    <w:pStyle w:val="a3"/>
                    <w:jc w:val="both"/>
                    <w:rPr>
                      <w:sz w:val="24"/>
                      <w:szCs w:val="24"/>
                    </w:rPr>
                  </w:pPr>
                  <w:r>
                    <w:rPr>
                      <w:sz w:val="24"/>
                      <w:szCs w:val="24"/>
                    </w:rPr>
                    <w:t>Служебные части речи.</w:t>
                  </w:r>
                </w:p>
                <w:p w:rsidR="00611739" w:rsidRDefault="00611739" w:rsidP="00192035">
                  <w:pPr>
                    <w:pStyle w:val="a3"/>
                    <w:jc w:val="both"/>
                    <w:rPr>
                      <w:sz w:val="24"/>
                      <w:szCs w:val="24"/>
                    </w:rPr>
                  </w:pPr>
                  <w:r>
                    <w:rPr>
                      <w:sz w:val="24"/>
                      <w:szCs w:val="24"/>
                    </w:rPr>
                    <w:t>Предлог.</w:t>
                  </w:r>
                </w:p>
              </w:tc>
              <w:tc>
                <w:tcPr>
                  <w:tcW w:w="2900" w:type="dxa"/>
                </w:tcPr>
                <w:p w:rsidR="00611739" w:rsidRDefault="00611739" w:rsidP="00192035">
                  <w:pPr>
                    <w:pStyle w:val="a3"/>
                    <w:jc w:val="center"/>
                    <w:rPr>
                      <w:sz w:val="24"/>
                      <w:szCs w:val="24"/>
                    </w:rPr>
                  </w:pPr>
                  <w:r>
                    <w:rPr>
                      <w:sz w:val="24"/>
                      <w:szCs w:val="24"/>
                    </w:rPr>
                    <w:t>12</w:t>
                  </w:r>
                </w:p>
              </w:tc>
            </w:tr>
            <w:tr w:rsidR="00611739" w:rsidTr="00F95ED1">
              <w:trPr>
                <w:trHeight w:val="222"/>
              </w:trPr>
              <w:tc>
                <w:tcPr>
                  <w:tcW w:w="1289" w:type="dxa"/>
                </w:tcPr>
                <w:p w:rsidR="00611739" w:rsidRDefault="00611739" w:rsidP="00192035">
                  <w:pPr>
                    <w:pStyle w:val="a3"/>
                    <w:jc w:val="center"/>
                    <w:rPr>
                      <w:sz w:val="24"/>
                      <w:szCs w:val="24"/>
                    </w:rPr>
                  </w:pPr>
                  <w:r>
                    <w:rPr>
                      <w:sz w:val="24"/>
                      <w:szCs w:val="24"/>
                    </w:rPr>
                    <w:t>8.</w:t>
                  </w:r>
                </w:p>
              </w:tc>
              <w:tc>
                <w:tcPr>
                  <w:tcW w:w="7091" w:type="dxa"/>
                </w:tcPr>
                <w:p w:rsidR="00611739" w:rsidRDefault="00611739" w:rsidP="00192035">
                  <w:pPr>
                    <w:pStyle w:val="a3"/>
                    <w:jc w:val="both"/>
                    <w:rPr>
                      <w:sz w:val="24"/>
                      <w:szCs w:val="24"/>
                    </w:rPr>
                  </w:pPr>
                  <w:r>
                    <w:rPr>
                      <w:sz w:val="24"/>
                      <w:szCs w:val="24"/>
                    </w:rPr>
                    <w:t>Союз.</w:t>
                  </w:r>
                </w:p>
              </w:tc>
              <w:tc>
                <w:tcPr>
                  <w:tcW w:w="2900" w:type="dxa"/>
                </w:tcPr>
                <w:p w:rsidR="00611739" w:rsidRDefault="00611739" w:rsidP="00192035">
                  <w:pPr>
                    <w:pStyle w:val="a3"/>
                    <w:jc w:val="center"/>
                    <w:rPr>
                      <w:sz w:val="24"/>
                      <w:szCs w:val="24"/>
                    </w:rPr>
                  </w:pPr>
                  <w:r>
                    <w:rPr>
                      <w:sz w:val="24"/>
                      <w:szCs w:val="24"/>
                    </w:rPr>
                    <w:t>18</w:t>
                  </w:r>
                </w:p>
              </w:tc>
            </w:tr>
            <w:tr w:rsidR="00611739" w:rsidTr="00F95ED1">
              <w:trPr>
                <w:trHeight w:val="222"/>
              </w:trPr>
              <w:tc>
                <w:tcPr>
                  <w:tcW w:w="1289" w:type="dxa"/>
                </w:tcPr>
                <w:p w:rsidR="00611739" w:rsidRDefault="00611739" w:rsidP="00192035">
                  <w:pPr>
                    <w:pStyle w:val="a3"/>
                    <w:jc w:val="center"/>
                    <w:rPr>
                      <w:sz w:val="24"/>
                      <w:szCs w:val="24"/>
                    </w:rPr>
                  </w:pPr>
                  <w:r>
                    <w:rPr>
                      <w:sz w:val="24"/>
                      <w:szCs w:val="24"/>
                    </w:rPr>
                    <w:t>9.</w:t>
                  </w:r>
                </w:p>
              </w:tc>
              <w:tc>
                <w:tcPr>
                  <w:tcW w:w="7091" w:type="dxa"/>
                </w:tcPr>
                <w:p w:rsidR="00611739" w:rsidRDefault="00611739" w:rsidP="00192035">
                  <w:pPr>
                    <w:pStyle w:val="a3"/>
                    <w:jc w:val="both"/>
                    <w:rPr>
                      <w:sz w:val="24"/>
                      <w:szCs w:val="24"/>
                    </w:rPr>
                  </w:pPr>
                  <w:r>
                    <w:rPr>
                      <w:sz w:val="24"/>
                      <w:szCs w:val="24"/>
                    </w:rPr>
                    <w:t>Частица.</w:t>
                  </w:r>
                </w:p>
              </w:tc>
              <w:tc>
                <w:tcPr>
                  <w:tcW w:w="2900" w:type="dxa"/>
                </w:tcPr>
                <w:p w:rsidR="00611739" w:rsidRDefault="00611739" w:rsidP="00192035">
                  <w:pPr>
                    <w:pStyle w:val="a3"/>
                    <w:jc w:val="center"/>
                    <w:rPr>
                      <w:sz w:val="24"/>
                      <w:szCs w:val="24"/>
                    </w:rPr>
                  </w:pPr>
                  <w:r>
                    <w:rPr>
                      <w:sz w:val="24"/>
                      <w:szCs w:val="24"/>
                    </w:rPr>
                    <w:t>22</w:t>
                  </w:r>
                </w:p>
              </w:tc>
            </w:tr>
            <w:tr w:rsidR="00611739" w:rsidTr="00F95ED1">
              <w:trPr>
                <w:trHeight w:val="236"/>
              </w:trPr>
              <w:tc>
                <w:tcPr>
                  <w:tcW w:w="1289" w:type="dxa"/>
                </w:tcPr>
                <w:p w:rsidR="00611739" w:rsidRDefault="00611739" w:rsidP="00192035">
                  <w:pPr>
                    <w:pStyle w:val="a3"/>
                    <w:jc w:val="center"/>
                    <w:rPr>
                      <w:sz w:val="24"/>
                      <w:szCs w:val="24"/>
                    </w:rPr>
                  </w:pPr>
                  <w:r>
                    <w:rPr>
                      <w:sz w:val="24"/>
                      <w:szCs w:val="24"/>
                    </w:rPr>
                    <w:t>10.</w:t>
                  </w:r>
                </w:p>
              </w:tc>
              <w:tc>
                <w:tcPr>
                  <w:tcW w:w="7091" w:type="dxa"/>
                </w:tcPr>
                <w:p w:rsidR="00611739" w:rsidRDefault="00611739" w:rsidP="00192035">
                  <w:pPr>
                    <w:pStyle w:val="a3"/>
                    <w:jc w:val="both"/>
                    <w:rPr>
                      <w:sz w:val="24"/>
                      <w:szCs w:val="24"/>
                    </w:rPr>
                  </w:pPr>
                  <w:r>
                    <w:rPr>
                      <w:sz w:val="24"/>
                      <w:szCs w:val="24"/>
                    </w:rPr>
                    <w:t>Междометие.</w:t>
                  </w:r>
                </w:p>
              </w:tc>
              <w:tc>
                <w:tcPr>
                  <w:tcW w:w="2900" w:type="dxa"/>
                </w:tcPr>
                <w:p w:rsidR="00611739" w:rsidRDefault="00611739" w:rsidP="00192035">
                  <w:pPr>
                    <w:pStyle w:val="a3"/>
                    <w:jc w:val="center"/>
                    <w:rPr>
                      <w:sz w:val="24"/>
                      <w:szCs w:val="24"/>
                    </w:rPr>
                  </w:pPr>
                  <w:r>
                    <w:rPr>
                      <w:sz w:val="24"/>
                      <w:szCs w:val="24"/>
                    </w:rPr>
                    <w:t>4</w:t>
                  </w:r>
                </w:p>
              </w:tc>
            </w:tr>
            <w:tr w:rsidR="00611739" w:rsidTr="00F95ED1">
              <w:trPr>
                <w:trHeight w:val="222"/>
              </w:trPr>
              <w:tc>
                <w:tcPr>
                  <w:tcW w:w="1289" w:type="dxa"/>
                </w:tcPr>
                <w:p w:rsidR="00611739" w:rsidRDefault="00611739" w:rsidP="00192035">
                  <w:pPr>
                    <w:pStyle w:val="a3"/>
                    <w:jc w:val="center"/>
                    <w:rPr>
                      <w:sz w:val="24"/>
                      <w:szCs w:val="24"/>
                    </w:rPr>
                  </w:pPr>
                  <w:r>
                    <w:rPr>
                      <w:sz w:val="24"/>
                      <w:szCs w:val="24"/>
                    </w:rPr>
                    <w:t>11.</w:t>
                  </w:r>
                </w:p>
              </w:tc>
              <w:tc>
                <w:tcPr>
                  <w:tcW w:w="7091" w:type="dxa"/>
                </w:tcPr>
                <w:p w:rsidR="00611739" w:rsidRDefault="00611739" w:rsidP="00192035">
                  <w:pPr>
                    <w:pStyle w:val="a3"/>
                    <w:jc w:val="both"/>
                    <w:rPr>
                      <w:sz w:val="24"/>
                      <w:szCs w:val="24"/>
                    </w:rPr>
                  </w:pPr>
                  <w:r>
                    <w:rPr>
                      <w:sz w:val="24"/>
                      <w:szCs w:val="24"/>
                    </w:rPr>
                    <w:t xml:space="preserve">Повторение и систематизация </w:t>
                  </w:r>
                  <w:proofErr w:type="gramStart"/>
                  <w:r>
                    <w:rPr>
                      <w:sz w:val="24"/>
                      <w:szCs w:val="24"/>
                    </w:rPr>
                    <w:t>изученного</w:t>
                  </w:r>
                  <w:proofErr w:type="gramEnd"/>
                  <w:r>
                    <w:rPr>
                      <w:sz w:val="24"/>
                      <w:szCs w:val="24"/>
                    </w:rPr>
                    <w:t xml:space="preserve"> в 5-7 классах.</w:t>
                  </w:r>
                </w:p>
              </w:tc>
              <w:tc>
                <w:tcPr>
                  <w:tcW w:w="2900" w:type="dxa"/>
                </w:tcPr>
                <w:p w:rsidR="00611739" w:rsidRDefault="00611739" w:rsidP="00192035">
                  <w:pPr>
                    <w:pStyle w:val="a3"/>
                    <w:jc w:val="center"/>
                    <w:rPr>
                      <w:sz w:val="24"/>
                      <w:szCs w:val="24"/>
                    </w:rPr>
                  </w:pPr>
                  <w:r>
                    <w:rPr>
                      <w:sz w:val="24"/>
                      <w:szCs w:val="24"/>
                    </w:rPr>
                    <w:t>16</w:t>
                  </w:r>
                </w:p>
              </w:tc>
            </w:tr>
            <w:tr w:rsidR="00611739" w:rsidTr="00F95ED1">
              <w:trPr>
                <w:trHeight w:val="236"/>
              </w:trPr>
              <w:tc>
                <w:tcPr>
                  <w:tcW w:w="1289" w:type="dxa"/>
                </w:tcPr>
                <w:p w:rsidR="00611739" w:rsidRDefault="00611739" w:rsidP="00192035">
                  <w:pPr>
                    <w:pStyle w:val="a3"/>
                    <w:jc w:val="both"/>
                    <w:rPr>
                      <w:sz w:val="24"/>
                      <w:szCs w:val="24"/>
                    </w:rPr>
                  </w:pPr>
                </w:p>
              </w:tc>
              <w:tc>
                <w:tcPr>
                  <w:tcW w:w="7091" w:type="dxa"/>
                </w:tcPr>
                <w:p w:rsidR="00611739" w:rsidRDefault="00611739" w:rsidP="00192035">
                  <w:pPr>
                    <w:pStyle w:val="a3"/>
                    <w:jc w:val="both"/>
                    <w:rPr>
                      <w:sz w:val="24"/>
                      <w:szCs w:val="24"/>
                    </w:rPr>
                  </w:pPr>
                  <w:r>
                    <w:rPr>
                      <w:sz w:val="24"/>
                      <w:szCs w:val="24"/>
                    </w:rPr>
                    <w:t>Итого</w:t>
                  </w:r>
                </w:p>
              </w:tc>
              <w:tc>
                <w:tcPr>
                  <w:tcW w:w="2900" w:type="dxa"/>
                </w:tcPr>
                <w:p w:rsidR="00611739" w:rsidRDefault="00611739" w:rsidP="00192035">
                  <w:pPr>
                    <w:pStyle w:val="a3"/>
                    <w:jc w:val="center"/>
                    <w:rPr>
                      <w:sz w:val="24"/>
                      <w:szCs w:val="24"/>
                    </w:rPr>
                  </w:pPr>
                  <w:r>
                    <w:rPr>
                      <w:sz w:val="24"/>
                      <w:szCs w:val="24"/>
                    </w:rPr>
                    <w:t>170</w:t>
                  </w:r>
                </w:p>
              </w:tc>
            </w:tr>
          </w:tbl>
          <w:p w:rsidR="00611739" w:rsidRDefault="00611739" w:rsidP="00192035">
            <w:pPr>
              <w:rPr>
                <w:sz w:val="24"/>
                <w:szCs w:val="24"/>
              </w:rPr>
            </w:pPr>
          </w:p>
          <w:p w:rsidR="00611739" w:rsidRPr="00601531" w:rsidRDefault="00611739" w:rsidP="00192035">
            <w:pPr>
              <w:rPr>
                <w:b/>
                <w:sz w:val="28"/>
                <w:szCs w:val="28"/>
              </w:rPr>
            </w:pPr>
            <w:r>
              <w:rPr>
                <w:b/>
                <w:sz w:val="24"/>
                <w:szCs w:val="24"/>
              </w:rPr>
              <w:t xml:space="preserve">                                                                                              </w:t>
            </w:r>
            <w:r w:rsidRPr="000F6D9C">
              <w:rPr>
                <w:b/>
                <w:sz w:val="24"/>
                <w:szCs w:val="24"/>
              </w:rPr>
              <w:t xml:space="preserve"> </w:t>
            </w:r>
            <w:r>
              <w:rPr>
                <w:b/>
                <w:sz w:val="24"/>
                <w:szCs w:val="24"/>
              </w:rPr>
              <w:t xml:space="preserve">       </w:t>
            </w:r>
            <w:r w:rsidRPr="00601531">
              <w:rPr>
                <w:b/>
                <w:sz w:val="28"/>
                <w:szCs w:val="28"/>
              </w:rPr>
              <w:t>УМК для учителя:</w:t>
            </w:r>
          </w:p>
          <w:p w:rsidR="00611739" w:rsidRDefault="00611739" w:rsidP="00192035">
            <w:pPr>
              <w:rPr>
                <w:b/>
                <w:sz w:val="24"/>
                <w:szCs w:val="24"/>
              </w:rPr>
            </w:pPr>
          </w:p>
          <w:p w:rsidR="00611739" w:rsidRDefault="00611739" w:rsidP="00192035">
            <w:pPr>
              <w:rPr>
                <w:sz w:val="24"/>
                <w:szCs w:val="24"/>
              </w:rPr>
            </w:pPr>
            <w:r>
              <w:rPr>
                <w:sz w:val="24"/>
                <w:szCs w:val="24"/>
              </w:rPr>
              <w:t xml:space="preserve">1.Баранов М.Т., </w:t>
            </w:r>
            <w:proofErr w:type="spellStart"/>
            <w:r>
              <w:rPr>
                <w:sz w:val="24"/>
                <w:szCs w:val="24"/>
              </w:rPr>
              <w:t>Ладыженская</w:t>
            </w:r>
            <w:proofErr w:type="spellEnd"/>
            <w:r>
              <w:rPr>
                <w:sz w:val="24"/>
                <w:szCs w:val="24"/>
              </w:rPr>
              <w:t xml:space="preserve"> Т.А., </w:t>
            </w:r>
            <w:proofErr w:type="spellStart"/>
            <w:r>
              <w:rPr>
                <w:sz w:val="24"/>
                <w:szCs w:val="24"/>
              </w:rPr>
              <w:t>Шанский</w:t>
            </w:r>
            <w:proofErr w:type="spellEnd"/>
            <w:r>
              <w:rPr>
                <w:sz w:val="24"/>
                <w:szCs w:val="24"/>
              </w:rPr>
              <w:t xml:space="preserve"> Н.М. Программа по русскому языку. 5 класс.// Программы для общеобразовательных учреждений. Русский язык. 5-9 </w:t>
            </w:r>
            <w:proofErr w:type="spellStart"/>
            <w:r>
              <w:rPr>
                <w:sz w:val="24"/>
                <w:szCs w:val="24"/>
              </w:rPr>
              <w:t>классы</w:t>
            </w:r>
            <w:proofErr w:type="gramStart"/>
            <w:r>
              <w:rPr>
                <w:sz w:val="24"/>
                <w:szCs w:val="24"/>
              </w:rPr>
              <w:t>.-</w:t>
            </w:r>
            <w:proofErr w:type="gramEnd"/>
            <w:r>
              <w:rPr>
                <w:sz w:val="24"/>
                <w:szCs w:val="24"/>
              </w:rPr>
              <w:t>М</w:t>
            </w:r>
            <w:proofErr w:type="spellEnd"/>
            <w:r>
              <w:rPr>
                <w:sz w:val="24"/>
                <w:szCs w:val="24"/>
              </w:rPr>
              <w:t>., Просвещение, 2011.</w:t>
            </w:r>
          </w:p>
          <w:p w:rsidR="00611739" w:rsidRDefault="00611739" w:rsidP="00192035">
            <w:pPr>
              <w:rPr>
                <w:sz w:val="24"/>
                <w:szCs w:val="24"/>
              </w:rPr>
            </w:pPr>
            <w:r>
              <w:rPr>
                <w:sz w:val="24"/>
                <w:szCs w:val="24"/>
              </w:rPr>
              <w:t xml:space="preserve">2.Ладыженская Т.А., Баранов М.Т., </w:t>
            </w:r>
            <w:proofErr w:type="spellStart"/>
            <w:r>
              <w:rPr>
                <w:sz w:val="24"/>
                <w:szCs w:val="24"/>
              </w:rPr>
              <w:t>Тростенцова</w:t>
            </w:r>
            <w:proofErr w:type="spellEnd"/>
            <w:r>
              <w:rPr>
                <w:sz w:val="24"/>
                <w:szCs w:val="24"/>
              </w:rPr>
              <w:t xml:space="preserve"> Л.А.,  и др. Русский язык. 7 класс. Учебник для общеобразовательных учреждений. </w:t>
            </w:r>
          </w:p>
          <w:p w:rsidR="00611739" w:rsidRDefault="00611739" w:rsidP="00192035">
            <w:pPr>
              <w:rPr>
                <w:sz w:val="24"/>
                <w:szCs w:val="24"/>
              </w:rPr>
            </w:pPr>
            <w:r>
              <w:rPr>
                <w:sz w:val="24"/>
                <w:szCs w:val="24"/>
              </w:rPr>
              <w:t>М., Просвещение, 2013.</w:t>
            </w:r>
          </w:p>
          <w:p w:rsidR="00611739" w:rsidRDefault="00611739" w:rsidP="00192035">
            <w:pPr>
              <w:rPr>
                <w:sz w:val="24"/>
                <w:szCs w:val="24"/>
              </w:rPr>
            </w:pPr>
            <w:r>
              <w:rPr>
                <w:sz w:val="24"/>
                <w:szCs w:val="24"/>
              </w:rPr>
              <w:t xml:space="preserve">3.Поурочные разработки по русскому языку для 7 класса/ сост. Беляева О.В., Доценко О.А. М., </w:t>
            </w:r>
            <w:proofErr w:type="spellStart"/>
            <w:r>
              <w:rPr>
                <w:sz w:val="24"/>
                <w:szCs w:val="24"/>
              </w:rPr>
              <w:t>Вако</w:t>
            </w:r>
            <w:proofErr w:type="spellEnd"/>
            <w:r>
              <w:rPr>
                <w:sz w:val="24"/>
                <w:szCs w:val="24"/>
              </w:rPr>
              <w:t>, 2009.</w:t>
            </w:r>
          </w:p>
          <w:p w:rsidR="00611739" w:rsidRDefault="00611739" w:rsidP="00192035">
            <w:pPr>
              <w:rPr>
                <w:sz w:val="24"/>
                <w:szCs w:val="24"/>
              </w:rPr>
            </w:pPr>
            <w:r>
              <w:rPr>
                <w:sz w:val="24"/>
                <w:szCs w:val="24"/>
              </w:rPr>
              <w:t xml:space="preserve">4.Поурочные планы по учебнику М.Т.Баранова/ сост. </w:t>
            </w:r>
            <w:proofErr w:type="spellStart"/>
            <w:r>
              <w:rPr>
                <w:sz w:val="24"/>
                <w:szCs w:val="24"/>
              </w:rPr>
              <w:t>Колчанова</w:t>
            </w:r>
            <w:proofErr w:type="spellEnd"/>
            <w:r>
              <w:rPr>
                <w:sz w:val="24"/>
                <w:szCs w:val="24"/>
              </w:rPr>
              <w:t xml:space="preserve"> С.С. </w:t>
            </w:r>
            <w:proofErr w:type="spellStart"/>
            <w:r>
              <w:rPr>
                <w:sz w:val="24"/>
                <w:szCs w:val="24"/>
              </w:rPr>
              <w:t>Волгоград</w:t>
            </w:r>
            <w:proofErr w:type="gramStart"/>
            <w:r>
              <w:rPr>
                <w:sz w:val="24"/>
                <w:szCs w:val="24"/>
              </w:rPr>
              <w:t>,У</w:t>
            </w:r>
            <w:proofErr w:type="gramEnd"/>
            <w:r>
              <w:rPr>
                <w:sz w:val="24"/>
                <w:szCs w:val="24"/>
              </w:rPr>
              <w:t>читель</w:t>
            </w:r>
            <w:proofErr w:type="spellEnd"/>
            <w:r>
              <w:rPr>
                <w:sz w:val="24"/>
                <w:szCs w:val="24"/>
              </w:rPr>
              <w:t>, 2009.</w:t>
            </w:r>
          </w:p>
          <w:p w:rsidR="00611739" w:rsidRDefault="00611739" w:rsidP="00192035">
            <w:pPr>
              <w:rPr>
                <w:sz w:val="24"/>
                <w:szCs w:val="24"/>
              </w:rPr>
            </w:pPr>
            <w:r>
              <w:rPr>
                <w:sz w:val="24"/>
                <w:szCs w:val="24"/>
              </w:rPr>
              <w:t xml:space="preserve">5. Русский язык. Контрольно-измерительные материалы. 7 класс/ сост. Егорова Н.В. М., </w:t>
            </w:r>
            <w:proofErr w:type="spellStart"/>
            <w:r>
              <w:rPr>
                <w:sz w:val="24"/>
                <w:szCs w:val="24"/>
              </w:rPr>
              <w:t>Вако</w:t>
            </w:r>
            <w:proofErr w:type="spellEnd"/>
            <w:r>
              <w:rPr>
                <w:sz w:val="24"/>
                <w:szCs w:val="24"/>
              </w:rPr>
              <w:t>, 2010.</w:t>
            </w:r>
          </w:p>
          <w:p w:rsidR="00611739" w:rsidRDefault="00611739" w:rsidP="00192035">
            <w:pPr>
              <w:rPr>
                <w:sz w:val="24"/>
                <w:szCs w:val="24"/>
              </w:rPr>
            </w:pPr>
          </w:p>
          <w:p w:rsidR="00611739" w:rsidRDefault="00611739" w:rsidP="00192035">
            <w:pPr>
              <w:rPr>
                <w:sz w:val="24"/>
                <w:szCs w:val="24"/>
              </w:rPr>
            </w:pPr>
            <w:r>
              <w:rPr>
                <w:sz w:val="24"/>
                <w:szCs w:val="24"/>
              </w:rPr>
              <w:t xml:space="preserve">6.Русский язык. 7 класс. Тематические тесты по программе М.Т.Баранова, </w:t>
            </w:r>
            <w:proofErr w:type="spellStart"/>
            <w:r>
              <w:rPr>
                <w:sz w:val="24"/>
                <w:szCs w:val="24"/>
              </w:rPr>
              <w:t>Т.А.Ладыженской</w:t>
            </w:r>
            <w:proofErr w:type="spellEnd"/>
            <w:r>
              <w:rPr>
                <w:sz w:val="24"/>
                <w:szCs w:val="24"/>
              </w:rPr>
              <w:t xml:space="preserve"> и др. / сост. Мальцева Л.И. Ростов-на-Дону, 2012.</w:t>
            </w:r>
          </w:p>
          <w:p w:rsidR="00611739" w:rsidRDefault="00611739" w:rsidP="00192035">
            <w:pPr>
              <w:rPr>
                <w:sz w:val="24"/>
                <w:szCs w:val="24"/>
              </w:rPr>
            </w:pPr>
            <w:r>
              <w:rPr>
                <w:sz w:val="24"/>
                <w:szCs w:val="24"/>
              </w:rPr>
              <w:t xml:space="preserve">7.Тематические зачеты по русскому языку. 7 класс./ </w:t>
            </w:r>
            <w:proofErr w:type="spellStart"/>
            <w:r>
              <w:rPr>
                <w:sz w:val="24"/>
                <w:szCs w:val="24"/>
              </w:rPr>
              <w:t>Малюшкин</w:t>
            </w:r>
            <w:proofErr w:type="spellEnd"/>
            <w:r>
              <w:rPr>
                <w:sz w:val="24"/>
                <w:szCs w:val="24"/>
              </w:rPr>
              <w:t xml:space="preserve"> А.Б., Рогачева Е.Ю. М., Сфера, 2009.</w:t>
            </w:r>
          </w:p>
          <w:p w:rsidR="00B0154B" w:rsidRPr="001E2B56" w:rsidRDefault="00611739" w:rsidP="001E2B56">
            <w:pPr>
              <w:rPr>
                <w:sz w:val="24"/>
                <w:szCs w:val="24"/>
              </w:rPr>
            </w:pPr>
            <w:r>
              <w:rPr>
                <w:sz w:val="24"/>
                <w:szCs w:val="24"/>
              </w:rPr>
              <w:t xml:space="preserve">8.Уроки русского языка с применением информационных технологий.5-7 классы. Методическое пособие с электронным приложением. </w:t>
            </w:r>
            <w:proofErr w:type="spellStart"/>
            <w:r>
              <w:rPr>
                <w:sz w:val="24"/>
                <w:szCs w:val="24"/>
              </w:rPr>
              <w:t>М.,Глобус</w:t>
            </w:r>
            <w:proofErr w:type="spellEnd"/>
            <w:r>
              <w:rPr>
                <w:sz w:val="24"/>
                <w:szCs w:val="24"/>
              </w:rPr>
              <w:t>, 2010.</w:t>
            </w:r>
          </w:p>
          <w:p w:rsidR="00B0154B" w:rsidRDefault="00B0154B" w:rsidP="00B0154B">
            <w:pPr>
              <w:pStyle w:val="a5"/>
              <w:spacing w:before="0" w:after="0"/>
              <w:jc w:val="both"/>
            </w:pPr>
          </w:p>
          <w:p w:rsidR="00192035" w:rsidRPr="00192035" w:rsidRDefault="00192035" w:rsidP="00192035">
            <w:pPr>
              <w:pStyle w:val="a5"/>
              <w:spacing w:before="0" w:after="0"/>
              <w:jc w:val="both"/>
              <w:rPr>
                <w:rStyle w:val="url1"/>
                <w:b/>
                <w:bCs/>
                <w:sz w:val="28"/>
                <w:szCs w:val="28"/>
              </w:rPr>
            </w:pPr>
            <w:r>
              <w:rPr>
                <w:b/>
                <w:bCs/>
                <w:sz w:val="28"/>
                <w:szCs w:val="28"/>
              </w:rPr>
              <w:lastRenderedPageBreak/>
              <w:t xml:space="preserve">                                                            </w:t>
            </w:r>
            <w:r w:rsidRPr="00192035">
              <w:rPr>
                <w:b/>
                <w:bCs/>
                <w:sz w:val="28"/>
                <w:szCs w:val="28"/>
              </w:rPr>
              <w:t xml:space="preserve">Календарно-тематическое планирование </w:t>
            </w:r>
          </w:p>
          <w:p w:rsidR="00611739" w:rsidRPr="000C4697" w:rsidRDefault="00611739" w:rsidP="00192035">
            <w:pPr>
              <w:pStyle w:val="a5"/>
              <w:spacing w:before="0" w:after="0"/>
              <w:ind w:left="720"/>
              <w:jc w:val="both"/>
            </w:pPr>
          </w:p>
        </w:tc>
      </w:tr>
      <w:tr w:rsidR="00192035" w:rsidRPr="00880CB7" w:rsidTr="00F95ED1">
        <w:trPr>
          <w:trHeight w:val="396"/>
        </w:trPr>
        <w:tc>
          <w:tcPr>
            <w:tcW w:w="959" w:type="dxa"/>
            <w:vMerge w:val="restart"/>
          </w:tcPr>
          <w:p w:rsidR="00192035" w:rsidRPr="009D3F7E" w:rsidRDefault="00192035" w:rsidP="00192035">
            <w:pPr>
              <w:jc w:val="both"/>
              <w:rPr>
                <w:b/>
                <w:sz w:val="28"/>
                <w:szCs w:val="28"/>
              </w:rPr>
            </w:pPr>
            <w:bookmarkStart w:id="0" w:name="_GoBack"/>
            <w:bookmarkEnd w:id="0"/>
            <w:r w:rsidRPr="009D3F7E">
              <w:rPr>
                <w:sz w:val="28"/>
                <w:szCs w:val="28"/>
              </w:rPr>
              <w:lastRenderedPageBreak/>
              <w:t xml:space="preserve">№ </w:t>
            </w:r>
            <w:proofErr w:type="spellStart"/>
            <w:proofErr w:type="gramStart"/>
            <w:r w:rsidRPr="009D3F7E">
              <w:rPr>
                <w:b/>
                <w:sz w:val="28"/>
                <w:szCs w:val="28"/>
              </w:rPr>
              <w:t>п</w:t>
            </w:r>
            <w:proofErr w:type="spellEnd"/>
            <w:proofErr w:type="gramEnd"/>
            <w:r w:rsidRPr="009D3F7E">
              <w:rPr>
                <w:b/>
                <w:sz w:val="28"/>
                <w:szCs w:val="28"/>
              </w:rPr>
              <w:t>/</w:t>
            </w:r>
            <w:proofErr w:type="spellStart"/>
            <w:r w:rsidRPr="009D3F7E">
              <w:rPr>
                <w:b/>
                <w:sz w:val="28"/>
                <w:szCs w:val="28"/>
              </w:rPr>
              <w:t>п</w:t>
            </w:r>
            <w:proofErr w:type="spellEnd"/>
          </w:p>
        </w:tc>
        <w:tc>
          <w:tcPr>
            <w:tcW w:w="850" w:type="dxa"/>
            <w:vMerge w:val="restart"/>
          </w:tcPr>
          <w:p w:rsidR="00192035" w:rsidRPr="009D3F7E" w:rsidRDefault="00192035" w:rsidP="00192035">
            <w:pPr>
              <w:jc w:val="both"/>
              <w:rPr>
                <w:b/>
                <w:sz w:val="24"/>
                <w:szCs w:val="24"/>
              </w:rPr>
            </w:pPr>
            <w:r>
              <w:rPr>
                <w:b/>
                <w:sz w:val="24"/>
                <w:szCs w:val="24"/>
              </w:rPr>
              <w:t xml:space="preserve"> </w:t>
            </w:r>
            <w:r w:rsidRPr="009D3F7E">
              <w:rPr>
                <w:b/>
                <w:sz w:val="24"/>
                <w:szCs w:val="24"/>
              </w:rPr>
              <w:t>Кол.</w:t>
            </w:r>
          </w:p>
          <w:p w:rsidR="00192035" w:rsidRPr="009D3F7E" w:rsidRDefault="00192035" w:rsidP="00192035">
            <w:pPr>
              <w:jc w:val="both"/>
              <w:rPr>
                <w:b/>
                <w:sz w:val="28"/>
                <w:szCs w:val="28"/>
              </w:rPr>
            </w:pPr>
            <w:r>
              <w:rPr>
                <w:b/>
                <w:sz w:val="24"/>
                <w:szCs w:val="24"/>
              </w:rPr>
              <w:t xml:space="preserve"> </w:t>
            </w:r>
            <w:r w:rsidRPr="009D3F7E">
              <w:rPr>
                <w:b/>
                <w:sz w:val="24"/>
                <w:szCs w:val="24"/>
              </w:rPr>
              <w:t>час</w:t>
            </w:r>
            <w:r w:rsidRPr="009D3F7E">
              <w:rPr>
                <w:b/>
                <w:sz w:val="28"/>
                <w:szCs w:val="28"/>
              </w:rPr>
              <w:t>.</w:t>
            </w:r>
          </w:p>
        </w:tc>
        <w:tc>
          <w:tcPr>
            <w:tcW w:w="2268" w:type="dxa"/>
            <w:gridSpan w:val="2"/>
          </w:tcPr>
          <w:p w:rsidR="00192035" w:rsidRPr="009D3F7E" w:rsidRDefault="00192035" w:rsidP="00192035">
            <w:pPr>
              <w:jc w:val="both"/>
              <w:rPr>
                <w:b/>
                <w:sz w:val="28"/>
                <w:szCs w:val="28"/>
              </w:rPr>
            </w:pPr>
            <w:r w:rsidRPr="009D3F7E">
              <w:rPr>
                <w:b/>
                <w:sz w:val="28"/>
                <w:szCs w:val="28"/>
              </w:rPr>
              <w:t xml:space="preserve"> </w:t>
            </w:r>
            <w:r>
              <w:rPr>
                <w:b/>
                <w:sz w:val="28"/>
                <w:szCs w:val="28"/>
              </w:rPr>
              <w:t xml:space="preserve">         </w:t>
            </w:r>
            <w:r w:rsidRPr="009D3F7E">
              <w:rPr>
                <w:b/>
                <w:sz w:val="28"/>
                <w:szCs w:val="28"/>
              </w:rPr>
              <w:t>Дата</w:t>
            </w:r>
          </w:p>
        </w:tc>
        <w:tc>
          <w:tcPr>
            <w:tcW w:w="236" w:type="dxa"/>
            <w:vMerge w:val="restart"/>
            <w:tcBorders>
              <w:left w:val="single" w:sz="4" w:space="0" w:color="auto"/>
              <w:right w:val="nil"/>
            </w:tcBorders>
          </w:tcPr>
          <w:p w:rsidR="00192035" w:rsidRPr="009D3F7E" w:rsidRDefault="00192035" w:rsidP="00192035">
            <w:pPr>
              <w:jc w:val="both"/>
              <w:rPr>
                <w:b/>
                <w:sz w:val="28"/>
                <w:szCs w:val="28"/>
                <w:lang w:val="en-US"/>
              </w:rPr>
            </w:pPr>
          </w:p>
        </w:tc>
        <w:tc>
          <w:tcPr>
            <w:tcW w:w="6143" w:type="dxa"/>
            <w:vMerge w:val="restart"/>
            <w:tcBorders>
              <w:left w:val="nil"/>
            </w:tcBorders>
          </w:tcPr>
          <w:p w:rsidR="00192035" w:rsidRPr="009D3F7E" w:rsidRDefault="00192035" w:rsidP="00192035">
            <w:pPr>
              <w:jc w:val="center"/>
              <w:rPr>
                <w:b/>
                <w:sz w:val="28"/>
                <w:szCs w:val="28"/>
              </w:rPr>
            </w:pPr>
            <w:r w:rsidRPr="009D3F7E">
              <w:rPr>
                <w:b/>
                <w:sz w:val="28"/>
                <w:szCs w:val="28"/>
              </w:rPr>
              <w:t>Тема урока</w:t>
            </w:r>
          </w:p>
          <w:p w:rsidR="00192035" w:rsidRPr="009D3F7E" w:rsidRDefault="00192035" w:rsidP="00192035">
            <w:pPr>
              <w:jc w:val="both"/>
              <w:rPr>
                <w:b/>
                <w:sz w:val="28"/>
                <w:szCs w:val="28"/>
              </w:rPr>
            </w:pPr>
          </w:p>
        </w:tc>
        <w:tc>
          <w:tcPr>
            <w:tcW w:w="4111" w:type="dxa"/>
            <w:gridSpan w:val="2"/>
            <w:vMerge w:val="restart"/>
            <w:tcBorders>
              <w:right w:val="single" w:sz="4" w:space="0" w:color="auto"/>
            </w:tcBorders>
          </w:tcPr>
          <w:p w:rsidR="00192035" w:rsidRPr="009D3F7E" w:rsidRDefault="00192035" w:rsidP="00F95ED1">
            <w:pPr>
              <w:jc w:val="center"/>
              <w:rPr>
                <w:b/>
                <w:sz w:val="24"/>
                <w:szCs w:val="24"/>
              </w:rPr>
            </w:pPr>
            <w:r w:rsidRPr="009D3F7E">
              <w:rPr>
                <w:b/>
                <w:sz w:val="24"/>
                <w:szCs w:val="24"/>
              </w:rPr>
              <w:t>Планируемые</w:t>
            </w:r>
          </w:p>
          <w:p w:rsidR="00192035" w:rsidRPr="009D3F7E" w:rsidRDefault="00192035" w:rsidP="00F95ED1">
            <w:pPr>
              <w:jc w:val="center"/>
              <w:rPr>
                <w:b/>
                <w:sz w:val="28"/>
                <w:szCs w:val="28"/>
              </w:rPr>
            </w:pPr>
            <w:r w:rsidRPr="009D3F7E">
              <w:rPr>
                <w:b/>
                <w:sz w:val="24"/>
                <w:szCs w:val="24"/>
              </w:rPr>
              <w:t>результаты</w:t>
            </w:r>
          </w:p>
        </w:tc>
      </w:tr>
      <w:tr w:rsidR="00192035" w:rsidRPr="00880CB7" w:rsidTr="00F95ED1">
        <w:trPr>
          <w:trHeight w:val="348"/>
        </w:trPr>
        <w:tc>
          <w:tcPr>
            <w:tcW w:w="959" w:type="dxa"/>
            <w:vMerge/>
          </w:tcPr>
          <w:p w:rsidR="00192035" w:rsidRPr="009D3F7E" w:rsidRDefault="00192035" w:rsidP="00192035">
            <w:pPr>
              <w:jc w:val="both"/>
              <w:rPr>
                <w:sz w:val="28"/>
                <w:szCs w:val="28"/>
              </w:rPr>
            </w:pPr>
          </w:p>
        </w:tc>
        <w:tc>
          <w:tcPr>
            <w:tcW w:w="850" w:type="dxa"/>
            <w:vMerge/>
          </w:tcPr>
          <w:p w:rsidR="00192035" w:rsidRPr="009D3F7E" w:rsidRDefault="00192035" w:rsidP="00192035">
            <w:pPr>
              <w:jc w:val="both"/>
              <w:rPr>
                <w:b/>
              </w:rPr>
            </w:pPr>
          </w:p>
        </w:tc>
        <w:tc>
          <w:tcPr>
            <w:tcW w:w="1134" w:type="dxa"/>
          </w:tcPr>
          <w:p w:rsidR="00192035" w:rsidRPr="009D3F7E" w:rsidRDefault="00192035" w:rsidP="00192035">
            <w:pPr>
              <w:jc w:val="both"/>
              <w:rPr>
                <w:b/>
                <w:sz w:val="28"/>
                <w:szCs w:val="28"/>
              </w:rPr>
            </w:pPr>
            <w:r>
              <w:rPr>
                <w:b/>
                <w:sz w:val="28"/>
                <w:szCs w:val="28"/>
              </w:rPr>
              <w:t xml:space="preserve">  план</w:t>
            </w:r>
          </w:p>
        </w:tc>
        <w:tc>
          <w:tcPr>
            <w:tcW w:w="1134" w:type="dxa"/>
          </w:tcPr>
          <w:p w:rsidR="00192035" w:rsidRPr="009D3F7E" w:rsidRDefault="00192035" w:rsidP="00192035">
            <w:pPr>
              <w:jc w:val="both"/>
              <w:rPr>
                <w:b/>
                <w:sz w:val="28"/>
                <w:szCs w:val="28"/>
              </w:rPr>
            </w:pPr>
            <w:r>
              <w:rPr>
                <w:b/>
                <w:sz w:val="28"/>
                <w:szCs w:val="28"/>
              </w:rPr>
              <w:t xml:space="preserve">  факт</w:t>
            </w:r>
          </w:p>
        </w:tc>
        <w:tc>
          <w:tcPr>
            <w:tcW w:w="236" w:type="dxa"/>
            <w:vMerge/>
            <w:tcBorders>
              <w:left w:val="single" w:sz="4" w:space="0" w:color="auto"/>
              <w:right w:val="nil"/>
            </w:tcBorders>
          </w:tcPr>
          <w:p w:rsidR="00192035" w:rsidRPr="009D3F7E" w:rsidRDefault="00192035" w:rsidP="00192035">
            <w:pPr>
              <w:jc w:val="both"/>
              <w:rPr>
                <w:b/>
                <w:sz w:val="28"/>
                <w:szCs w:val="28"/>
                <w:lang w:val="en-US"/>
              </w:rPr>
            </w:pPr>
          </w:p>
        </w:tc>
        <w:tc>
          <w:tcPr>
            <w:tcW w:w="6143" w:type="dxa"/>
            <w:vMerge/>
            <w:tcBorders>
              <w:left w:val="nil"/>
            </w:tcBorders>
          </w:tcPr>
          <w:p w:rsidR="00192035" w:rsidRPr="009D3F7E" w:rsidRDefault="00192035" w:rsidP="00192035">
            <w:pPr>
              <w:jc w:val="center"/>
              <w:rPr>
                <w:b/>
                <w:sz w:val="28"/>
                <w:szCs w:val="28"/>
              </w:rPr>
            </w:pPr>
          </w:p>
        </w:tc>
        <w:tc>
          <w:tcPr>
            <w:tcW w:w="4111" w:type="dxa"/>
            <w:gridSpan w:val="2"/>
            <w:vMerge/>
            <w:tcBorders>
              <w:right w:val="single" w:sz="4" w:space="0" w:color="auto"/>
            </w:tcBorders>
          </w:tcPr>
          <w:p w:rsidR="00192035" w:rsidRDefault="00192035" w:rsidP="00192035">
            <w:pPr>
              <w:jc w:val="both"/>
              <w:rPr>
                <w:b/>
              </w:rPr>
            </w:pP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w:t>
            </w:r>
          </w:p>
        </w:tc>
        <w:tc>
          <w:tcPr>
            <w:tcW w:w="850" w:type="dxa"/>
          </w:tcPr>
          <w:p w:rsidR="00192035" w:rsidRDefault="00192035" w:rsidP="00192035">
            <w:pPr>
              <w:jc w:val="center"/>
            </w:pPr>
            <w:r>
              <w:t>1</w:t>
            </w:r>
          </w:p>
        </w:tc>
        <w:tc>
          <w:tcPr>
            <w:tcW w:w="1134" w:type="dxa"/>
          </w:tcPr>
          <w:p w:rsidR="00192035" w:rsidRPr="00880CB7" w:rsidRDefault="00192035" w:rsidP="00192035">
            <w:pPr>
              <w:jc w:val="both"/>
              <w:rPr>
                <w:lang w:val="en-US"/>
              </w:rPr>
            </w:pPr>
          </w:p>
        </w:tc>
        <w:tc>
          <w:tcPr>
            <w:tcW w:w="1134" w:type="dxa"/>
          </w:tcPr>
          <w:p w:rsidR="00192035" w:rsidRPr="00880CB7" w:rsidRDefault="00192035" w:rsidP="00192035">
            <w:pPr>
              <w:jc w:val="both"/>
              <w:rPr>
                <w:sz w:val="24"/>
                <w:szCs w:val="24"/>
                <w:lang w:val="en-US"/>
              </w:rPr>
            </w:pPr>
          </w:p>
        </w:tc>
        <w:tc>
          <w:tcPr>
            <w:tcW w:w="6379" w:type="dxa"/>
            <w:gridSpan w:val="2"/>
          </w:tcPr>
          <w:p w:rsidR="00192035" w:rsidRPr="00880CB7" w:rsidRDefault="00192035" w:rsidP="00192035">
            <w:pPr>
              <w:jc w:val="both"/>
              <w:rPr>
                <w:sz w:val="24"/>
                <w:szCs w:val="24"/>
              </w:rPr>
            </w:pPr>
            <w:r>
              <w:rPr>
                <w:sz w:val="24"/>
                <w:szCs w:val="24"/>
              </w:rPr>
              <w:t xml:space="preserve">Введение. </w:t>
            </w:r>
            <w:r w:rsidRPr="00880CB7">
              <w:rPr>
                <w:sz w:val="24"/>
                <w:szCs w:val="24"/>
              </w:rPr>
              <w:t xml:space="preserve">Русский язык как </w:t>
            </w:r>
            <w:r>
              <w:rPr>
                <w:sz w:val="24"/>
                <w:szCs w:val="24"/>
              </w:rPr>
              <w:t>развивающееся явление.</w:t>
            </w:r>
          </w:p>
        </w:tc>
        <w:tc>
          <w:tcPr>
            <w:tcW w:w="4111" w:type="dxa"/>
            <w:gridSpan w:val="2"/>
            <w:tcBorders>
              <w:right w:val="single" w:sz="4" w:space="0" w:color="auto"/>
            </w:tcBorders>
          </w:tcPr>
          <w:p w:rsidR="00192035" w:rsidRPr="001F075A" w:rsidRDefault="00192035" w:rsidP="00192035">
            <w:r w:rsidRPr="001F075A">
              <w:rPr>
                <w:color w:val="000000"/>
                <w:shd w:val="clear" w:color="auto" w:fill="FFFFFF"/>
              </w:rPr>
              <w:t>Формулирование проблемы, построение логической цепи рассуждений.</w:t>
            </w: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2</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Синтаксис. Синтаксический разбор.</w:t>
            </w:r>
          </w:p>
        </w:tc>
        <w:tc>
          <w:tcPr>
            <w:tcW w:w="4111" w:type="dxa"/>
            <w:gridSpan w:val="2"/>
          </w:tcPr>
          <w:p w:rsidR="00192035" w:rsidRPr="001F075A" w:rsidRDefault="00192035" w:rsidP="00192035">
            <w:pPr>
              <w:pStyle w:val="c10"/>
              <w:shd w:val="clear" w:color="auto" w:fill="FFFFFF"/>
              <w:spacing w:before="0" w:beforeAutospacing="0" w:after="0" w:afterAutospacing="0"/>
              <w:rPr>
                <w:color w:val="000000"/>
              </w:rPr>
            </w:pPr>
            <w:r w:rsidRPr="001F075A">
              <w:rPr>
                <w:rStyle w:val="c7"/>
                <w:i/>
                <w:iCs/>
                <w:color w:val="000000"/>
              </w:rPr>
              <w:t>Знать: </w:t>
            </w:r>
            <w:r w:rsidRPr="001F075A">
              <w:rPr>
                <w:rStyle w:val="c25"/>
                <w:color w:val="000000"/>
              </w:rPr>
              <w:t>понятия </w:t>
            </w:r>
            <w:r w:rsidRPr="001F075A">
              <w:rPr>
                <w:rStyle w:val="c7"/>
                <w:i/>
                <w:iCs/>
                <w:color w:val="000000"/>
              </w:rPr>
              <w:t>синтаксис, пунктуация, </w:t>
            </w:r>
            <w:r w:rsidRPr="001F075A">
              <w:rPr>
                <w:rStyle w:val="c3"/>
                <w:color w:val="000000"/>
              </w:rPr>
              <w:t xml:space="preserve">отличие простого предложения </w:t>
            </w:r>
            <w:proofErr w:type="gramStart"/>
            <w:r w:rsidRPr="001F075A">
              <w:rPr>
                <w:rStyle w:val="c3"/>
                <w:color w:val="000000"/>
              </w:rPr>
              <w:t>от</w:t>
            </w:r>
            <w:proofErr w:type="gramEnd"/>
            <w:r w:rsidRPr="001F075A">
              <w:rPr>
                <w:rStyle w:val="c3"/>
                <w:color w:val="000000"/>
              </w:rPr>
              <w:t xml:space="preserve"> сложного.</w:t>
            </w:r>
          </w:p>
          <w:p w:rsidR="00192035" w:rsidRPr="00F95ED1" w:rsidRDefault="00192035" w:rsidP="00F95ED1">
            <w:pPr>
              <w:pStyle w:val="c10"/>
              <w:shd w:val="clear" w:color="auto" w:fill="FFFFFF"/>
              <w:spacing w:before="0" w:beforeAutospacing="0" w:after="0" w:afterAutospacing="0"/>
              <w:rPr>
                <w:color w:val="000000"/>
              </w:rPr>
            </w:pPr>
            <w:r w:rsidRPr="001F075A">
              <w:rPr>
                <w:rStyle w:val="c7"/>
                <w:i/>
                <w:iCs/>
                <w:color w:val="000000"/>
              </w:rPr>
              <w:t>Уметь: </w:t>
            </w:r>
            <w:r w:rsidRPr="001F075A">
              <w:rPr>
                <w:rStyle w:val="c25"/>
                <w:color w:val="000000"/>
              </w:rPr>
              <w:t xml:space="preserve">выделять и разбирать </w:t>
            </w:r>
            <w:proofErr w:type="spellStart"/>
            <w:r w:rsidRPr="001F075A">
              <w:rPr>
                <w:rStyle w:val="c25"/>
                <w:color w:val="000000"/>
              </w:rPr>
              <w:t>с\</w:t>
            </w:r>
            <w:proofErr w:type="gramStart"/>
            <w:r w:rsidRPr="001F075A">
              <w:rPr>
                <w:rStyle w:val="c25"/>
                <w:color w:val="000000"/>
              </w:rPr>
              <w:t>с</w:t>
            </w:r>
            <w:proofErr w:type="spellEnd"/>
            <w:proofErr w:type="gramEnd"/>
            <w:r w:rsidRPr="001F075A">
              <w:rPr>
                <w:rStyle w:val="c25"/>
                <w:color w:val="000000"/>
              </w:rPr>
              <w:t xml:space="preserve">, расставлять знаки препинания при о. ч. п.,  выполнять </w:t>
            </w:r>
            <w:proofErr w:type="spellStart"/>
            <w:r w:rsidRPr="001F075A">
              <w:rPr>
                <w:rStyle w:val="c25"/>
                <w:color w:val="000000"/>
              </w:rPr>
              <w:t>синт.разбор</w:t>
            </w:r>
            <w:proofErr w:type="spellEnd"/>
            <w:r w:rsidRPr="001F075A">
              <w:rPr>
                <w:rStyle w:val="c25"/>
                <w:color w:val="000000"/>
              </w:rPr>
              <w:t>.</w:t>
            </w: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3</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Пунктуация. Пунктуационный разбор.</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4</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Лексика и фразеология.</w:t>
            </w:r>
          </w:p>
        </w:tc>
        <w:tc>
          <w:tcPr>
            <w:tcW w:w="4111" w:type="dxa"/>
            <w:gridSpan w:val="2"/>
          </w:tcPr>
          <w:p w:rsidR="00192035" w:rsidRPr="001F075A" w:rsidRDefault="00192035" w:rsidP="00192035">
            <w:r w:rsidRPr="001F075A">
              <w:rPr>
                <w:rStyle w:val="c7"/>
                <w:iCs/>
                <w:color w:val="000000"/>
                <w:shd w:val="clear" w:color="auto" w:fill="FFFFFF"/>
              </w:rPr>
              <w:t>Знать: </w:t>
            </w:r>
            <w:r w:rsidRPr="001F075A">
              <w:rPr>
                <w:rStyle w:val="c25"/>
                <w:color w:val="000000"/>
                <w:shd w:val="clear" w:color="auto" w:fill="FFFFFF"/>
              </w:rPr>
              <w:t>понятия</w:t>
            </w:r>
            <w:r w:rsidRPr="001F075A">
              <w:rPr>
                <w:rStyle w:val="c7"/>
                <w:iCs/>
                <w:color w:val="000000"/>
                <w:shd w:val="clear" w:color="auto" w:fill="FFFFFF"/>
              </w:rPr>
              <w:t> лексика, лексическое значение слова; фразеология</w:t>
            </w:r>
          </w:p>
        </w:tc>
      </w:tr>
      <w:tr w:rsidR="00192035" w:rsidRPr="00880CB7" w:rsidTr="00F95ED1">
        <w:trPr>
          <w:trHeight w:val="526"/>
        </w:trPr>
        <w:tc>
          <w:tcPr>
            <w:tcW w:w="959" w:type="dxa"/>
          </w:tcPr>
          <w:p w:rsidR="00192035" w:rsidRDefault="00192035" w:rsidP="00192035">
            <w:pPr>
              <w:jc w:val="center"/>
              <w:rPr>
                <w:sz w:val="24"/>
                <w:szCs w:val="24"/>
              </w:rPr>
            </w:pPr>
            <w:r w:rsidRPr="00880CB7">
              <w:rPr>
                <w:sz w:val="24"/>
                <w:szCs w:val="24"/>
              </w:rPr>
              <w:t>5</w:t>
            </w:r>
          </w:p>
          <w:p w:rsidR="00192035" w:rsidRPr="00880CB7" w:rsidRDefault="00192035" w:rsidP="00192035">
            <w:pPr>
              <w:jc w:val="center"/>
              <w:rPr>
                <w:sz w:val="24"/>
                <w:szCs w:val="24"/>
              </w:rPr>
            </w:pPr>
            <w:r>
              <w:rPr>
                <w:sz w:val="24"/>
                <w:szCs w:val="24"/>
              </w:rPr>
              <w:t>6</w:t>
            </w:r>
          </w:p>
        </w:tc>
        <w:tc>
          <w:tcPr>
            <w:tcW w:w="850" w:type="dxa"/>
          </w:tcPr>
          <w:p w:rsidR="00192035" w:rsidRDefault="00192035" w:rsidP="00192035">
            <w:pPr>
              <w:jc w:val="center"/>
            </w:pPr>
            <w:r>
              <w:t>2</w:t>
            </w:r>
          </w:p>
        </w:tc>
        <w:tc>
          <w:tcPr>
            <w:tcW w:w="1134" w:type="dxa"/>
          </w:tcPr>
          <w:p w:rsidR="00192035" w:rsidRDefault="00192035" w:rsidP="00192035">
            <w:pPr>
              <w:jc w:val="both"/>
            </w:pPr>
          </w:p>
        </w:tc>
        <w:tc>
          <w:tcPr>
            <w:tcW w:w="1134" w:type="dxa"/>
          </w:tcPr>
          <w:p w:rsidR="00192035" w:rsidRDefault="00192035" w:rsidP="00192035">
            <w:pPr>
              <w:jc w:val="both"/>
              <w:rPr>
                <w:sz w:val="24"/>
                <w:szCs w:val="24"/>
              </w:rPr>
            </w:pPr>
          </w:p>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Фонетика и орфография. Фонетический разбор слова.</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7</w:t>
            </w:r>
          </w:p>
          <w:p w:rsidR="00192035" w:rsidRPr="00880CB7" w:rsidRDefault="00192035" w:rsidP="00192035">
            <w:pPr>
              <w:jc w:val="center"/>
              <w:rPr>
                <w:sz w:val="24"/>
                <w:szCs w:val="24"/>
              </w:rPr>
            </w:pPr>
            <w:r>
              <w:rPr>
                <w:sz w:val="24"/>
                <w:szCs w:val="24"/>
              </w:rPr>
              <w:t>8</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Словообразование и орфография. Морфемный и словообразовательный разбор.</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9</w:t>
            </w:r>
          </w:p>
          <w:p w:rsidR="00192035" w:rsidRPr="00880CB7" w:rsidRDefault="00192035" w:rsidP="00192035">
            <w:pPr>
              <w:jc w:val="center"/>
              <w:rPr>
                <w:sz w:val="24"/>
                <w:szCs w:val="24"/>
              </w:rPr>
            </w:pPr>
            <w:r>
              <w:rPr>
                <w:sz w:val="24"/>
                <w:szCs w:val="24"/>
              </w:rPr>
              <w:t>10</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Морфология и орфография. Морфологический разбор слова.</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11</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Комплексный анализ текста</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12</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740A32" w:rsidRDefault="00192035" w:rsidP="00192035">
            <w:pPr>
              <w:jc w:val="both"/>
              <w:rPr>
                <w:i/>
                <w:color w:val="002060"/>
                <w:sz w:val="24"/>
                <w:szCs w:val="24"/>
              </w:rPr>
            </w:pPr>
            <w:r w:rsidRPr="00740A32">
              <w:rPr>
                <w:b/>
                <w:i/>
                <w:color w:val="002060"/>
                <w:sz w:val="24"/>
                <w:szCs w:val="24"/>
              </w:rPr>
              <w:t>Контрольный диктант по теме «Повторение».</w:t>
            </w:r>
          </w:p>
        </w:tc>
        <w:tc>
          <w:tcPr>
            <w:tcW w:w="4111" w:type="dxa"/>
            <w:gridSpan w:val="2"/>
          </w:tcPr>
          <w:p w:rsidR="00192035" w:rsidRPr="001F075A" w:rsidRDefault="00192035" w:rsidP="00192035">
            <w:r w:rsidRPr="001F075A">
              <w:rPr>
                <w:rStyle w:val="c7"/>
                <w:i/>
                <w:iCs/>
                <w:color w:val="000000"/>
                <w:shd w:val="clear" w:color="auto" w:fill="FFFFFF"/>
              </w:rPr>
              <w:t>Уметь: </w:t>
            </w:r>
            <w:r w:rsidRPr="001F075A">
              <w:rPr>
                <w:rStyle w:val="c25"/>
                <w:color w:val="000000"/>
                <w:shd w:val="clear" w:color="auto" w:fill="FFFFFF"/>
              </w:rPr>
              <w:t>писать текст под диктовку и выполнять грамматическое задание к нему</w:t>
            </w: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13</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763989" w:rsidRDefault="00192035" w:rsidP="00192035">
            <w:pPr>
              <w:jc w:val="both"/>
              <w:rPr>
                <w:sz w:val="24"/>
                <w:szCs w:val="24"/>
              </w:rPr>
            </w:pPr>
            <w:r w:rsidRPr="00763989">
              <w:rPr>
                <w:sz w:val="24"/>
                <w:szCs w:val="24"/>
              </w:rPr>
              <w:t>Работа над оши</w:t>
            </w:r>
            <w:r>
              <w:rPr>
                <w:sz w:val="24"/>
                <w:szCs w:val="24"/>
              </w:rPr>
              <w:t>бками</w:t>
            </w:r>
          </w:p>
          <w:p w:rsidR="00192035" w:rsidRPr="005F7A23" w:rsidRDefault="00192035" w:rsidP="00192035">
            <w:pPr>
              <w:jc w:val="both"/>
              <w:rPr>
                <w:b/>
                <w:color w:val="FF0000"/>
                <w:sz w:val="24"/>
                <w:szCs w:val="24"/>
              </w:rPr>
            </w:pPr>
            <w:proofErr w:type="gramStart"/>
            <w:r w:rsidRPr="005F7A23">
              <w:rPr>
                <w:b/>
                <w:i/>
                <w:color w:val="FF0000"/>
                <w:sz w:val="24"/>
                <w:szCs w:val="24"/>
              </w:rPr>
              <w:t>Р</w:t>
            </w:r>
            <w:proofErr w:type="gramEnd"/>
            <w:r w:rsidRPr="005F7A23">
              <w:rPr>
                <w:b/>
                <w:i/>
                <w:color w:val="FF0000"/>
                <w:sz w:val="24"/>
                <w:szCs w:val="24"/>
              </w:rPr>
              <w:t xml:space="preserve">/р Стили литературного языка. </w:t>
            </w:r>
          </w:p>
        </w:tc>
        <w:tc>
          <w:tcPr>
            <w:tcW w:w="4111" w:type="dxa"/>
            <w:gridSpan w:val="2"/>
          </w:tcPr>
          <w:p w:rsidR="00192035" w:rsidRPr="001F075A" w:rsidRDefault="00192035" w:rsidP="00192035">
            <w:r w:rsidRPr="001F075A">
              <w:rPr>
                <w:i/>
              </w:rPr>
              <w:t xml:space="preserve">Знать </w:t>
            </w:r>
            <w:r w:rsidRPr="001F075A">
              <w:t>стили речи и их особенности;</w:t>
            </w:r>
          </w:p>
          <w:p w:rsidR="00192035" w:rsidRPr="001F075A" w:rsidRDefault="00192035" w:rsidP="00192035">
            <w:r w:rsidRPr="001F075A">
              <w:rPr>
                <w:i/>
              </w:rPr>
              <w:t>Уметь</w:t>
            </w:r>
            <w:r w:rsidRPr="001F075A">
              <w:t xml:space="preserve"> группировать жанры по стилям речи.</w:t>
            </w: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14</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proofErr w:type="gramStart"/>
            <w:r w:rsidRPr="00880CB7">
              <w:rPr>
                <w:sz w:val="24"/>
                <w:szCs w:val="24"/>
              </w:rPr>
              <w:t>Повторение изученного об имени прилагательном.</w:t>
            </w:r>
            <w:proofErr w:type="gramEnd"/>
          </w:p>
        </w:tc>
        <w:tc>
          <w:tcPr>
            <w:tcW w:w="4111" w:type="dxa"/>
            <w:gridSpan w:val="2"/>
            <w:tcBorders>
              <w:right w:val="single" w:sz="4" w:space="0" w:color="auto"/>
            </w:tcBorders>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15</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 xml:space="preserve">Повторение </w:t>
            </w:r>
            <w:proofErr w:type="gramStart"/>
            <w:r w:rsidRPr="00880CB7">
              <w:rPr>
                <w:sz w:val="24"/>
                <w:szCs w:val="24"/>
              </w:rPr>
              <w:t>изученного</w:t>
            </w:r>
            <w:proofErr w:type="gramEnd"/>
            <w:r w:rsidRPr="00880CB7">
              <w:rPr>
                <w:sz w:val="24"/>
                <w:szCs w:val="24"/>
              </w:rPr>
              <w:t xml:space="preserve"> о глаголе.</w:t>
            </w:r>
          </w:p>
        </w:tc>
        <w:tc>
          <w:tcPr>
            <w:tcW w:w="4111" w:type="dxa"/>
            <w:gridSpan w:val="2"/>
            <w:tcBorders>
              <w:right w:val="single" w:sz="4" w:space="0" w:color="auto"/>
            </w:tcBorders>
          </w:tcPr>
          <w:p w:rsidR="00192035" w:rsidRPr="001F075A" w:rsidRDefault="00192035" w:rsidP="00192035"/>
        </w:tc>
      </w:tr>
      <w:tr w:rsidR="00F95ED1" w:rsidRPr="00880CB7" w:rsidTr="00F95ED1">
        <w:trPr>
          <w:trHeight w:val="146"/>
        </w:trPr>
        <w:tc>
          <w:tcPr>
            <w:tcW w:w="14567" w:type="dxa"/>
            <w:gridSpan w:val="8"/>
            <w:tcBorders>
              <w:right w:val="single" w:sz="4" w:space="0" w:color="auto"/>
            </w:tcBorders>
          </w:tcPr>
          <w:p w:rsidR="00F95ED1" w:rsidRPr="00F95ED1" w:rsidRDefault="00F95ED1" w:rsidP="00F95ED1">
            <w:pPr>
              <w:jc w:val="center"/>
            </w:pPr>
            <w:r w:rsidRPr="00F95ED1">
              <w:rPr>
                <w:b/>
                <w:i/>
                <w:sz w:val="28"/>
                <w:szCs w:val="24"/>
              </w:rPr>
              <w:t>Причастие как часть речи.(36ч.)</w:t>
            </w: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16</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F95ED1" w:rsidRDefault="00F95ED1" w:rsidP="00F95ED1">
            <w:pPr>
              <w:jc w:val="both"/>
              <w:rPr>
                <w:color w:val="002060"/>
                <w:sz w:val="24"/>
                <w:szCs w:val="24"/>
              </w:rPr>
            </w:pPr>
            <w:r w:rsidRPr="00F95ED1">
              <w:rPr>
                <w:color w:val="002060"/>
                <w:sz w:val="24"/>
                <w:szCs w:val="24"/>
              </w:rPr>
              <w:t xml:space="preserve">Причастие </w:t>
            </w:r>
          </w:p>
        </w:tc>
        <w:tc>
          <w:tcPr>
            <w:tcW w:w="4111" w:type="dxa"/>
            <w:gridSpan w:val="2"/>
            <w:tcBorders>
              <w:right w:val="single" w:sz="4" w:space="0" w:color="auto"/>
            </w:tcBorders>
          </w:tcPr>
          <w:p w:rsidR="00192035" w:rsidRPr="001F075A" w:rsidRDefault="00192035" w:rsidP="00192035">
            <w:r w:rsidRPr="001F075A">
              <w:rPr>
                <w:rStyle w:val="c18"/>
                <w:rFonts w:ascii="Calibri" w:hAnsi="Calibri"/>
                <w:b/>
                <w:bCs/>
              </w:rPr>
              <w:t>М</w:t>
            </w:r>
            <w:r w:rsidRPr="001F075A">
              <w:rPr>
                <w:rStyle w:val="c3"/>
                <w:color w:val="000000"/>
                <w:shd w:val="clear" w:color="auto" w:fill="FFFFFF"/>
              </w:rPr>
              <w:t xml:space="preserve">оделирование, построение </w:t>
            </w:r>
            <w:proofErr w:type="gramStart"/>
            <w:r w:rsidRPr="001F075A">
              <w:rPr>
                <w:rStyle w:val="c3"/>
                <w:color w:val="000000"/>
                <w:shd w:val="clear" w:color="auto" w:fill="FFFFFF"/>
              </w:rPr>
              <w:t>логических рассуждений</w:t>
            </w:r>
            <w:proofErr w:type="gramEnd"/>
            <w:r w:rsidRPr="001F075A">
              <w:rPr>
                <w:rStyle w:val="c3"/>
                <w:color w:val="000000"/>
                <w:shd w:val="clear" w:color="auto" w:fill="FFFFFF"/>
              </w:rPr>
              <w:t>, анализ,  выведение следствий, умение структурировать знания, освоение способа проверки, представление информации в разных формах, извлечение информации из источников и представление ее в удобной форме.</w:t>
            </w: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17</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5F7A23" w:rsidRDefault="00192035" w:rsidP="00192035">
            <w:pPr>
              <w:jc w:val="both"/>
              <w:rPr>
                <w:b/>
                <w:color w:val="FF0000"/>
                <w:sz w:val="24"/>
                <w:szCs w:val="24"/>
              </w:rPr>
            </w:pPr>
            <w:proofErr w:type="gramStart"/>
            <w:r w:rsidRPr="005F7A23">
              <w:rPr>
                <w:b/>
                <w:i/>
                <w:color w:val="FF0000"/>
                <w:sz w:val="24"/>
                <w:szCs w:val="24"/>
              </w:rPr>
              <w:t>Р</w:t>
            </w:r>
            <w:proofErr w:type="gramEnd"/>
            <w:r w:rsidRPr="005F7A23">
              <w:rPr>
                <w:b/>
                <w:i/>
                <w:color w:val="FF0000"/>
                <w:sz w:val="24"/>
                <w:szCs w:val="24"/>
              </w:rPr>
              <w:t>/р Публицистический стиль.</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lastRenderedPageBreak/>
              <w:t>18-19</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Склонение причастий и правописание гласных в падежных окончаниях причастий.</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20</w:t>
            </w:r>
          </w:p>
          <w:p w:rsidR="00192035" w:rsidRPr="00880CB7" w:rsidRDefault="00192035" w:rsidP="00192035">
            <w:pPr>
              <w:jc w:val="center"/>
              <w:rPr>
                <w:sz w:val="24"/>
                <w:szCs w:val="24"/>
              </w:rPr>
            </w:pPr>
            <w:r>
              <w:rPr>
                <w:sz w:val="24"/>
                <w:szCs w:val="24"/>
              </w:rPr>
              <w:t>21</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Причастный оборот. Выделение причастного оборота запятыми.</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pPr>
            <w:r>
              <w:t>22</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pPr>
          </w:p>
        </w:tc>
        <w:tc>
          <w:tcPr>
            <w:tcW w:w="6379" w:type="dxa"/>
            <w:gridSpan w:val="2"/>
          </w:tcPr>
          <w:p w:rsidR="00192035" w:rsidRPr="00880CB7" w:rsidRDefault="00192035" w:rsidP="00192035">
            <w:pPr>
              <w:jc w:val="both"/>
            </w:pPr>
            <w:r w:rsidRPr="00880CB7">
              <w:rPr>
                <w:sz w:val="24"/>
                <w:szCs w:val="24"/>
              </w:rPr>
              <w:t>Действительные и страдательные причастия.</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2</w:t>
            </w:r>
            <w:r>
              <w:rPr>
                <w:sz w:val="24"/>
                <w:szCs w:val="24"/>
              </w:rPr>
              <w:t>3</w:t>
            </w:r>
          </w:p>
          <w:p w:rsidR="00192035" w:rsidRPr="00880CB7" w:rsidRDefault="00192035" w:rsidP="00192035">
            <w:pPr>
              <w:jc w:val="center"/>
              <w:rPr>
                <w:sz w:val="24"/>
                <w:szCs w:val="24"/>
              </w:rPr>
            </w:pPr>
            <w:r>
              <w:rPr>
                <w:sz w:val="24"/>
                <w:szCs w:val="24"/>
              </w:rPr>
              <w:t>24</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Краткие и полные страдательные причастия.</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2</w:t>
            </w:r>
            <w:r>
              <w:rPr>
                <w:sz w:val="24"/>
                <w:szCs w:val="24"/>
              </w:rPr>
              <w:t>5</w:t>
            </w:r>
          </w:p>
          <w:p w:rsidR="00192035" w:rsidRPr="00880CB7" w:rsidRDefault="00192035" w:rsidP="00192035">
            <w:pPr>
              <w:jc w:val="center"/>
              <w:rPr>
                <w:sz w:val="24"/>
                <w:szCs w:val="24"/>
              </w:rPr>
            </w:pPr>
            <w:r>
              <w:rPr>
                <w:sz w:val="24"/>
                <w:szCs w:val="24"/>
              </w:rPr>
              <w:t>26</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5F7A23" w:rsidRDefault="00192035" w:rsidP="00192035">
            <w:pPr>
              <w:jc w:val="both"/>
              <w:rPr>
                <w:b/>
                <w:color w:val="FF0000"/>
                <w:sz w:val="24"/>
                <w:szCs w:val="24"/>
              </w:rPr>
            </w:pPr>
            <w:proofErr w:type="gramStart"/>
            <w:r w:rsidRPr="005F7A23">
              <w:rPr>
                <w:b/>
                <w:i/>
                <w:color w:val="FF0000"/>
                <w:sz w:val="24"/>
                <w:szCs w:val="24"/>
              </w:rPr>
              <w:t>Р</w:t>
            </w:r>
            <w:proofErr w:type="gramEnd"/>
            <w:r w:rsidRPr="005F7A23">
              <w:rPr>
                <w:b/>
                <w:i/>
                <w:color w:val="FF0000"/>
                <w:sz w:val="24"/>
                <w:szCs w:val="24"/>
              </w:rPr>
              <w:t>/р Сочинение. Описание внешности человека.</w:t>
            </w:r>
          </w:p>
        </w:tc>
        <w:tc>
          <w:tcPr>
            <w:tcW w:w="4111" w:type="dxa"/>
            <w:gridSpan w:val="2"/>
          </w:tcPr>
          <w:p w:rsidR="00192035" w:rsidRPr="001F075A" w:rsidRDefault="00192035" w:rsidP="00192035">
            <w:pPr>
              <w:pStyle w:val="c10"/>
              <w:shd w:val="clear" w:color="auto" w:fill="FFFFFF"/>
              <w:spacing w:before="0" w:beforeAutospacing="0" w:after="0" w:afterAutospacing="0"/>
              <w:rPr>
                <w:color w:val="000000"/>
              </w:rPr>
            </w:pPr>
            <w:r w:rsidRPr="001F075A">
              <w:rPr>
                <w:rStyle w:val="c7"/>
                <w:i/>
                <w:iCs/>
                <w:color w:val="000000"/>
              </w:rPr>
              <w:t>Знать: </w:t>
            </w:r>
            <w:r w:rsidRPr="001F075A">
              <w:rPr>
                <w:rStyle w:val="c3"/>
                <w:color w:val="000000"/>
              </w:rPr>
              <w:t>виды словесного описания внешности человека, роль портрета в художественном произведении</w:t>
            </w:r>
          </w:p>
          <w:p w:rsidR="00192035" w:rsidRPr="00F95ED1" w:rsidRDefault="00192035" w:rsidP="00F95ED1">
            <w:pPr>
              <w:pStyle w:val="c10"/>
              <w:shd w:val="clear" w:color="auto" w:fill="FFFFFF"/>
              <w:spacing w:before="0" w:beforeAutospacing="0" w:after="0" w:afterAutospacing="0"/>
              <w:rPr>
                <w:color w:val="000000"/>
              </w:rPr>
            </w:pPr>
            <w:r w:rsidRPr="001F075A">
              <w:rPr>
                <w:rStyle w:val="c7"/>
                <w:i/>
                <w:iCs/>
                <w:color w:val="000000"/>
              </w:rPr>
              <w:t>Уметь:</w:t>
            </w:r>
            <w:r w:rsidRPr="001F075A">
              <w:rPr>
                <w:rStyle w:val="c25"/>
                <w:color w:val="000000"/>
              </w:rPr>
              <w:t> находить и  анализировать портретные описания человека; анализировать роль причастных оборотов и причастий в портретных характеристиках</w:t>
            </w:r>
          </w:p>
        </w:tc>
      </w:tr>
      <w:tr w:rsidR="00192035" w:rsidRPr="00880CB7" w:rsidTr="00F95ED1">
        <w:trPr>
          <w:trHeight w:val="146"/>
        </w:trPr>
        <w:tc>
          <w:tcPr>
            <w:tcW w:w="959" w:type="dxa"/>
          </w:tcPr>
          <w:p w:rsidR="00192035" w:rsidRDefault="00192035" w:rsidP="00192035">
            <w:pPr>
              <w:jc w:val="center"/>
              <w:rPr>
                <w:sz w:val="24"/>
                <w:szCs w:val="24"/>
              </w:rPr>
            </w:pPr>
            <w:r>
              <w:rPr>
                <w:sz w:val="24"/>
                <w:szCs w:val="24"/>
              </w:rPr>
              <w:t>27</w:t>
            </w:r>
          </w:p>
          <w:p w:rsidR="00192035" w:rsidRPr="00880CB7" w:rsidRDefault="00192035" w:rsidP="00192035">
            <w:pPr>
              <w:jc w:val="center"/>
              <w:rPr>
                <w:sz w:val="24"/>
                <w:szCs w:val="24"/>
              </w:rPr>
            </w:pPr>
            <w:r>
              <w:rPr>
                <w:sz w:val="24"/>
                <w:szCs w:val="24"/>
              </w:rPr>
              <w:t>28</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Действительные причастия настоящего времени. Гласные в суффиксах действительных причастий настоящего времени.</w:t>
            </w:r>
          </w:p>
        </w:tc>
        <w:tc>
          <w:tcPr>
            <w:tcW w:w="4111" w:type="dxa"/>
            <w:gridSpan w:val="2"/>
          </w:tcPr>
          <w:p w:rsidR="00192035" w:rsidRPr="001F075A" w:rsidRDefault="00192035" w:rsidP="00192035">
            <w:pPr>
              <w:pStyle w:val="c10"/>
              <w:shd w:val="clear" w:color="auto" w:fill="FFFFFF"/>
              <w:spacing w:before="0" w:beforeAutospacing="0" w:after="0" w:afterAutospacing="0"/>
              <w:rPr>
                <w:rFonts w:ascii="Calibri" w:hAnsi="Calibri"/>
                <w:color w:val="000000"/>
              </w:rPr>
            </w:pPr>
            <w:r w:rsidRPr="001F075A">
              <w:rPr>
                <w:rStyle w:val="c7"/>
                <w:rFonts w:ascii="Calibri" w:hAnsi="Calibri"/>
                <w:i/>
                <w:iCs/>
                <w:color w:val="000000"/>
              </w:rPr>
              <w:t>Знать: </w:t>
            </w:r>
            <w:r w:rsidRPr="001F075A">
              <w:rPr>
                <w:rStyle w:val="c3"/>
                <w:color w:val="000000"/>
              </w:rPr>
              <w:t>признаки действительных и страдательных причастий</w:t>
            </w:r>
          </w:p>
          <w:p w:rsidR="00192035" w:rsidRPr="00F95ED1" w:rsidRDefault="00192035" w:rsidP="00F95ED1">
            <w:pPr>
              <w:pStyle w:val="c10"/>
              <w:shd w:val="clear" w:color="auto" w:fill="FFFFFF"/>
              <w:spacing w:before="0" w:beforeAutospacing="0" w:after="0" w:afterAutospacing="0"/>
              <w:rPr>
                <w:rFonts w:ascii="Calibri" w:hAnsi="Calibri"/>
                <w:color w:val="000000"/>
              </w:rPr>
            </w:pPr>
            <w:r w:rsidRPr="001F075A">
              <w:rPr>
                <w:rStyle w:val="c7"/>
                <w:rFonts w:ascii="Calibri" w:hAnsi="Calibri"/>
                <w:i/>
                <w:iCs/>
                <w:color w:val="000000"/>
              </w:rPr>
              <w:t>Уметь:</w:t>
            </w:r>
            <w:r w:rsidRPr="001F075A">
              <w:rPr>
                <w:rStyle w:val="c25"/>
                <w:rFonts w:ascii="Calibri" w:hAnsi="Calibri"/>
                <w:color w:val="000000"/>
              </w:rPr>
              <w:t> </w:t>
            </w:r>
            <w:r w:rsidRPr="001F075A">
              <w:rPr>
                <w:rStyle w:val="c3"/>
                <w:color w:val="000000"/>
              </w:rPr>
              <w:t>отличать виды причастий друг от друга, находить действительные и страдательные причастия в текстах, выделять причастные обороты</w:t>
            </w: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29</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Действительные причастия прошедшего времени.</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30</w:t>
            </w:r>
          </w:p>
          <w:p w:rsidR="00192035" w:rsidRPr="00880CB7" w:rsidRDefault="00192035" w:rsidP="00192035">
            <w:pPr>
              <w:jc w:val="center"/>
              <w:rPr>
                <w:sz w:val="24"/>
                <w:szCs w:val="24"/>
              </w:rPr>
            </w:pPr>
            <w:r>
              <w:rPr>
                <w:sz w:val="24"/>
                <w:szCs w:val="24"/>
              </w:rPr>
              <w:t>31</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Страдательные причастия настоящего времени. Гласные в суффиксах страдательных причастий настоящего времени.</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32</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Страдательные причастия прошедшего времени.</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33</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Гласные перед Н в полных и кратких страдательных причастиях.</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34</w:t>
            </w:r>
          </w:p>
          <w:p w:rsidR="00192035" w:rsidRPr="00880CB7" w:rsidRDefault="00192035" w:rsidP="00192035">
            <w:pPr>
              <w:jc w:val="center"/>
              <w:rPr>
                <w:sz w:val="24"/>
                <w:szCs w:val="24"/>
              </w:rPr>
            </w:pPr>
            <w:r>
              <w:rPr>
                <w:sz w:val="24"/>
                <w:szCs w:val="24"/>
              </w:rPr>
              <w:t>35</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i/>
                <w:sz w:val="24"/>
                <w:szCs w:val="24"/>
              </w:rPr>
              <w:t>Н</w:t>
            </w:r>
            <w:r w:rsidRPr="00880CB7">
              <w:rPr>
                <w:sz w:val="24"/>
                <w:szCs w:val="24"/>
              </w:rPr>
              <w:t xml:space="preserve"> и </w:t>
            </w:r>
            <w:r w:rsidRPr="00880CB7">
              <w:rPr>
                <w:i/>
                <w:sz w:val="24"/>
                <w:szCs w:val="24"/>
              </w:rPr>
              <w:t>НН</w:t>
            </w:r>
            <w:r w:rsidRPr="00880CB7">
              <w:rPr>
                <w:sz w:val="24"/>
                <w:szCs w:val="24"/>
              </w:rPr>
              <w:t xml:space="preserve"> в суффиксах страдательных причастий прошедшего времени. Одна буква Н в отглагольных прилагательных.</w:t>
            </w:r>
          </w:p>
        </w:tc>
        <w:tc>
          <w:tcPr>
            <w:tcW w:w="4111" w:type="dxa"/>
            <w:gridSpan w:val="2"/>
          </w:tcPr>
          <w:p w:rsidR="00192035" w:rsidRPr="001F075A" w:rsidRDefault="00192035" w:rsidP="00192035">
            <w:pPr>
              <w:pStyle w:val="c10"/>
              <w:shd w:val="clear" w:color="auto" w:fill="FFFFFF"/>
              <w:spacing w:before="0" w:beforeAutospacing="0" w:after="0" w:afterAutospacing="0"/>
              <w:rPr>
                <w:color w:val="000000"/>
              </w:rPr>
            </w:pPr>
            <w:r w:rsidRPr="001F075A">
              <w:rPr>
                <w:rStyle w:val="c7"/>
                <w:i/>
                <w:iCs/>
                <w:color w:val="000000"/>
              </w:rPr>
              <w:t>Знать: </w:t>
            </w:r>
            <w:r w:rsidRPr="001F075A">
              <w:rPr>
                <w:rStyle w:val="c3"/>
                <w:color w:val="000000"/>
              </w:rPr>
              <w:t xml:space="preserve">правило написания гласных перед Н в пол. и крат. страд. </w:t>
            </w:r>
            <w:proofErr w:type="spellStart"/>
            <w:r w:rsidRPr="001F075A">
              <w:rPr>
                <w:rStyle w:val="c3"/>
                <w:color w:val="000000"/>
              </w:rPr>
              <w:t>прич</w:t>
            </w:r>
            <w:proofErr w:type="spellEnd"/>
            <w:r w:rsidRPr="001F075A">
              <w:rPr>
                <w:rStyle w:val="c3"/>
                <w:color w:val="000000"/>
              </w:rPr>
              <w:t xml:space="preserve">., </w:t>
            </w:r>
            <w:proofErr w:type="spellStart"/>
            <w:r w:rsidRPr="001F075A">
              <w:rPr>
                <w:rStyle w:val="c25"/>
                <w:color w:val="000000"/>
              </w:rPr>
              <w:t>орф</w:t>
            </w:r>
            <w:proofErr w:type="spellEnd"/>
            <w:r w:rsidRPr="001F075A">
              <w:rPr>
                <w:rStyle w:val="c25"/>
                <w:color w:val="000000"/>
              </w:rPr>
              <w:t xml:space="preserve">. правило при написании  гласных перед Н в </w:t>
            </w:r>
            <w:proofErr w:type="spellStart"/>
            <w:r w:rsidRPr="001F075A">
              <w:rPr>
                <w:rStyle w:val="c25"/>
                <w:color w:val="000000"/>
              </w:rPr>
              <w:t>суф</w:t>
            </w:r>
            <w:proofErr w:type="spellEnd"/>
            <w:r w:rsidRPr="001F075A">
              <w:rPr>
                <w:rStyle w:val="c25"/>
                <w:color w:val="000000"/>
              </w:rPr>
              <w:t xml:space="preserve">. полн. и </w:t>
            </w:r>
            <w:proofErr w:type="spellStart"/>
            <w:r w:rsidRPr="001F075A">
              <w:rPr>
                <w:rStyle w:val="c25"/>
                <w:color w:val="000000"/>
              </w:rPr>
              <w:t>крат</w:t>
            </w:r>
            <w:proofErr w:type="gramStart"/>
            <w:r w:rsidRPr="001F075A">
              <w:rPr>
                <w:rStyle w:val="c25"/>
                <w:color w:val="000000"/>
              </w:rPr>
              <w:t>.с</w:t>
            </w:r>
            <w:proofErr w:type="gramEnd"/>
            <w:r w:rsidRPr="001F075A">
              <w:rPr>
                <w:rStyle w:val="c25"/>
                <w:color w:val="000000"/>
              </w:rPr>
              <w:t>трад.прич</w:t>
            </w:r>
            <w:proofErr w:type="spellEnd"/>
            <w:r w:rsidRPr="001F075A">
              <w:rPr>
                <w:rStyle w:val="c25"/>
                <w:color w:val="000000"/>
              </w:rPr>
              <w:t xml:space="preserve">.; составлять СП, включая в них причастия и </w:t>
            </w:r>
            <w:proofErr w:type="spellStart"/>
            <w:r w:rsidRPr="001F075A">
              <w:rPr>
                <w:rStyle w:val="c25"/>
                <w:color w:val="000000"/>
              </w:rPr>
              <w:t>п\о</w:t>
            </w:r>
            <w:proofErr w:type="spellEnd"/>
          </w:p>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36</w:t>
            </w:r>
          </w:p>
          <w:p w:rsidR="00192035" w:rsidRPr="00880CB7" w:rsidRDefault="00192035" w:rsidP="00192035">
            <w:pPr>
              <w:jc w:val="center"/>
              <w:rPr>
                <w:sz w:val="24"/>
                <w:szCs w:val="24"/>
              </w:rPr>
            </w:pPr>
            <w:r>
              <w:rPr>
                <w:sz w:val="24"/>
                <w:szCs w:val="24"/>
              </w:rPr>
              <w:t>37</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i/>
                <w:sz w:val="24"/>
                <w:szCs w:val="24"/>
              </w:rPr>
              <w:t>Н</w:t>
            </w:r>
            <w:r w:rsidRPr="00880CB7">
              <w:rPr>
                <w:sz w:val="24"/>
                <w:szCs w:val="24"/>
              </w:rPr>
              <w:t xml:space="preserve"> и </w:t>
            </w:r>
            <w:r w:rsidRPr="00880CB7">
              <w:rPr>
                <w:i/>
                <w:sz w:val="24"/>
                <w:szCs w:val="24"/>
              </w:rPr>
              <w:t>НН</w:t>
            </w:r>
            <w:r w:rsidRPr="00880CB7">
              <w:rPr>
                <w:sz w:val="24"/>
                <w:szCs w:val="24"/>
              </w:rPr>
              <w:t xml:space="preserve"> в суффиксах  кратких страдательных причастий и в кратких отглагольных прилагательных.</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lastRenderedPageBreak/>
              <w:t>38</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Default="00192035" w:rsidP="00192035">
            <w:pPr>
              <w:jc w:val="both"/>
              <w:rPr>
                <w:sz w:val="24"/>
                <w:szCs w:val="24"/>
              </w:rPr>
            </w:pPr>
            <w:r w:rsidRPr="00880CB7">
              <w:rPr>
                <w:sz w:val="24"/>
                <w:szCs w:val="24"/>
              </w:rPr>
              <w:t>Морфологический разбор причастия</w:t>
            </w:r>
            <w:r>
              <w:rPr>
                <w:sz w:val="24"/>
                <w:szCs w:val="24"/>
              </w:rPr>
              <w:t>.</w:t>
            </w:r>
          </w:p>
          <w:p w:rsidR="00192035" w:rsidRPr="00880CB7" w:rsidRDefault="00192035" w:rsidP="00192035">
            <w:pPr>
              <w:jc w:val="both"/>
              <w:rPr>
                <w:sz w:val="24"/>
                <w:szCs w:val="24"/>
              </w:rPr>
            </w:pPr>
            <w:r>
              <w:rPr>
                <w:sz w:val="24"/>
                <w:szCs w:val="24"/>
              </w:rPr>
              <w:t xml:space="preserve"> </w:t>
            </w:r>
            <w:r w:rsidRPr="00740A32">
              <w:rPr>
                <w:b/>
                <w:i/>
                <w:color w:val="002060"/>
                <w:sz w:val="24"/>
                <w:szCs w:val="24"/>
              </w:rPr>
              <w:t>Тест по тем</w:t>
            </w:r>
            <w:proofErr w:type="gramStart"/>
            <w:r w:rsidRPr="00740A32">
              <w:rPr>
                <w:b/>
                <w:i/>
                <w:color w:val="002060"/>
                <w:sz w:val="24"/>
                <w:szCs w:val="24"/>
              </w:rPr>
              <w:t>е»</w:t>
            </w:r>
            <w:proofErr w:type="gramEnd"/>
            <w:r w:rsidRPr="00740A32">
              <w:rPr>
                <w:b/>
                <w:i/>
                <w:color w:val="002060"/>
                <w:sz w:val="24"/>
                <w:szCs w:val="24"/>
              </w:rPr>
              <w:t>Причастие»</w:t>
            </w:r>
          </w:p>
        </w:tc>
        <w:tc>
          <w:tcPr>
            <w:tcW w:w="4111" w:type="dxa"/>
            <w:gridSpan w:val="2"/>
          </w:tcPr>
          <w:p w:rsidR="00192035" w:rsidRPr="001F075A" w:rsidRDefault="00192035" w:rsidP="00192035">
            <w:r w:rsidRPr="001F075A">
              <w:rPr>
                <w:color w:val="000000"/>
                <w:shd w:val="clear" w:color="auto" w:fill="FFFFFF"/>
              </w:rPr>
              <w:t>Уметь выполнять устный и письменный морф</w:t>
            </w:r>
            <w:proofErr w:type="gramStart"/>
            <w:r w:rsidRPr="001F075A">
              <w:rPr>
                <w:color w:val="000000"/>
                <w:shd w:val="clear" w:color="auto" w:fill="FFFFFF"/>
              </w:rPr>
              <w:t>.</w:t>
            </w:r>
            <w:proofErr w:type="gramEnd"/>
            <w:r w:rsidRPr="001F075A">
              <w:rPr>
                <w:color w:val="000000"/>
                <w:shd w:val="clear" w:color="auto" w:fill="FFFFFF"/>
              </w:rPr>
              <w:t xml:space="preserve"> </w:t>
            </w:r>
            <w:proofErr w:type="gramStart"/>
            <w:r w:rsidRPr="001F075A">
              <w:rPr>
                <w:color w:val="000000"/>
                <w:shd w:val="clear" w:color="auto" w:fill="FFFFFF"/>
              </w:rPr>
              <w:t>р</w:t>
            </w:r>
            <w:proofErr w:type="gramEnd"/>
            <w:r w:rsidRPr="001F075A">
              <w:rPr>
                <w:color w:val="000000"/>
                <w:shd w:val="clear" w:color="auto" w:fill="FFFFFF"/>
              </w:rPr>
              <w:t>азбор причастий.</w:t>
            </w:r>
          </w:p>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39</w:t>
            </w:r>
          </w:p>
          <w:p w:rsidR="00192035" w:rsidRDefault="00192035" w:rsidP="00192035">
            <w:pPr>
              <w:jc w:val="center"/>
              <w:rPr>
                <w:sz w:val="24"/>
                <w:szCs w:val="24"/>
              </w:rPr>
            </w:pPr>
            <w:r>
              <w:rPr>
                <w:sz w:val="24"/>
                <w:szCs w:val="24"/>
              </w:rPr>
              <w:t>40</w:t>
            </w:r>
          </w:p>
          <w:p w:rsidR="00192035" w:rsidRPr="00880CB7" w:rsidRDefault="00192035" w:rsidP="00192035">
            <w:pPr>
              <w:jc w:val="center"/>
              <w:rPr>
                <w:sz w:val="24"/>
                <w:szCs w:val="24"/>
              </w:rPr>
            </w:pPr>
            <w:r>
              <w:rPr>
                <w:sz w:val="24"/>
                <w:szCs w:val="24"/>
              </w:rPr>
              <w:t>41</w:t>
            </w:r>
          </w:p>
        </w:tc>
        <w:tc>
          <w:tcPr>
            <w:tcW w:w="850" w:type="dxa"/>
          </w:tcPr>
          <w:p w:rsidR="00192035" w:rsidRDefault="00192035" w:rsidP="00192035">
            <w:pPr>
              <w:jc w:val="center"/>
            </w:pPr>
            <w:r>
              <w:t>3</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 xml:space="preserve">Слитное и раздельное написание </w:t>
            </w:r>
            <w:r w:rsidRPr="00880CB7">
              <w:rPr>
                <w:i/>
                <w:sz w:val="24"/>
                <w:szCs w:val="24"/>
              </w:rPr>
              <w:t>не</w:t>
            </w:r>
            <w:r w:rsidRPr="00880CB7">
              <w:rPr>
                <w:sz w:val="24"/>
                <w:szCs w:val="24"/>
              </w:rPr>
              <w:t xml:space="preserve"> с причастиями.</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Pr>
                <w:sz w:val="24"/>
                <w:szCs w:val="24"/>
              </w:rPr>
              <w:t>42</w:t>
            </w:r>
          </w:p>
          <w:p w:rsidR="00192035" w:rsidRPr="00880CB7" w:rsidRDefault="00192035" w:rsidP="00192035">
            <w:pPr>
              <w:jc w:val="center"/>
              <w:rPr>
                <w:sz w:val="24"/>
                <w:szCs w:val="24"/>
              </w:rPr>
            </w:pPr>
            <w:r>
              <w:rPr>
                <w:sz w:val="24"/>
                <w:szCs w:val="24"/>
              </w:rPr>
              <w:t>43</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5F7A23" w:rsidRDefault="00192035" w:rsidP="00192035">
            <w:pPr>
              <w:jc w:val="both"/>
              <w:rPr>
                <w:b/>
                <w:color w:val="FF0000"/>
                <w:sz w:val="24"/>
                <w:szCs w:val="24"/>
              </w:rPr>
            </w:pPr>
            <w:proofErr w:type="gramStart"/>
            <w:r w:rsidRPr="005F7A23">
              <w:rPr>
                <w:b/>
                <w:i/>
                <w:color w:val="FF0000"/>
                <w:sz w:val="24"/>
                <w:szCs w:val="24"/>
              </w:rPr>
              <w:t>Р</w:t>
            </w:r>
            <w:proofErr w:type="gramEnd"/>
            <w:r w:rsidRPr="005F7A23">
              <w:rPr>
                <w:b/>
                <w:i/>
                <w:color w:val="FF0000"/>
                <w:sz w:val="24"/>
                <w:szCs w:val="24"/>
              </w:rPr>
              <w:t>/р Изложение на тему: «Портрет мальчика и мужчины»</w:t>
            </w:r>
          </w:p>
        </w:tc>
        <w:tc>
          <w:tcPr>
            <w:tcW w:w="4111" w:type="dxa"/>
            <w:gridSpan w:val="2"/>
          </w:tcPr>
          <w:p w:rsidR="00192035" w:rsidRPr="001F075A" w:rsidRDefault="00192035" w:rsidP="00192035">
            <w:r w:rsidRPr="001F075A">
              <w:rPr>
                <w:rStyle w:val="c7"/>
                <w:i/>
                <w:iCs/>
                <w:color w:val="000000"/>
                <w:shd w:val="clear" w:color="auto" w:fill="FFFFFF"/>
              </w:rPr>
              <w:t>Уметь:</w:t>
            </w:r>
            <w:r w:rsidRPr="001F075A">
              <w:rPr>
                <w:rStyle w:val="c25"/>
                <w:color w:val="000000"/>
                <w:shd w:val="clear" w:color="auto" w:fill="FFFFFF"/>
              </w:rPr>
              <w:t xml:space="preserve"> писать выбор. </w:t>
            </w:r>
            <w:proofErr w:type="spellStart"/>
            <w:r w:rsidRPr="001F075A">
              <w:rPr>
                <w:rStyle w:val="c25"/>
                <w:color w:val="000000"/>
                <w:shd w:val="clear" w:color="auto" w:fill="FFFFFF"/>
              </w:rPr>
              <w:t>изл</w:t>
            </w:r>
            <w:proofErr w:type="spellEnd"/>
            <w:r w:rsidRPr="001F075A">
              <w:rPr>
                <w:rStyle w:val="c25"/>
                <w:color w:val="000000"/>
                <w:shd w:val="clear" w:color="auto" w:fill="FFFFFF"/>
              </w:rPr>
              <w:t xml:space="preserve">., сохраняя особенности авторского стиля и отбирая матер. на одну из тем, </w:t>
            </w:r>
            <w:proofErr w:type="spellStart"/>
            <w:r w:rsidRPr="001F075A">
              <w:rPr>
                <w:rStyle w:val="c25"/>
                <w:color w:val="000000"/>
                <w:shd w:val="clear" w:color="auto" w:fill="FFFFFF"/>
              </w:rPr>
              <w:t>озагл</w:t>
            </w:r>
            <w:proofErr w:type="spellEnd"/>
            <w:r w:rsidRPr="001F075A">
              <w:rPr>
                <w:rStyle w:val="c25"/>
                <w:color w:val="000000"/>
                <w:shd w:val="clear" w:color="auto" w:fill="FFFFFF"/>
              </w:rPr>
              <w:t xml:space="preserve">. текст, включать в него </w:t>
            </w:r>
            <w:proofErr w:type="spellStart"/>
            <w:r w:rsidRPr="001F075A">
              <w:rPr>
                <w:rStyle w:val="c25"/>
                <w:color w:val="000000"/>
                <w:shd w:val="clear" w:color="auto" w:fill="FFFFFF"/>
              </w:rPr>
              <w:t>прич</w:t>
            </w:r>
            <w:proofErr w:type="spellEnd"/>
            <w:r w:rsidRPr="001F075A">
              <w:rPr>
                <w:rStyle w:val="c25"/>
                <w:color w:val="000000"/>
                <w:shd w:val="clear" w:color="auto" w:fill="FFFFFF"/>
              </w:rPr>
              <w:t xml:space="preserve">. и </w:t>
            </w:r>
            <w:proofErr w:type="spellStart"/>
            <w:proofErr w:type="gramStart"/>
            <w:r w:rsidRPr="001F075A">
              <w:rPr>
                <w:rStyle w:val="c25"/>
                <w:color w:val="000000"/>
                <w:shd w:val="clear" w:color="auto" w:fill="FFFFFF"/>
              </w:rPr>
              <w:t>п</w:t>
            </w:r>
            <w:proofErr w:type="gramEnd"/>
            <w:r w:rsidRPr="001F075A">
              <w:rPr>
                <w:rStyle w:val="c25"/>
                <w:color w:val="000000"/>
                <w:shd w:val="clear" w:color="auto" w:fill="FFFFFF"/>
              </w:rPr>
              <w:t>\о</w:t>
            </w:r>
            <w:proofErr w:type="spellEnd"/>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44</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 xml:space="preserve">Буквы </w:t>
            </w:r>
            <w:proofErr w:type="spellStart"/>
            <w:r w:rsidRPr="00880CB7">
              <w:rPr>
                <w:i/>
                <w:sz w:val="24"/>
                <w:szCs w:val="24"/>
              </w:rPr>
              <w:t>е-ё</w:t>
            </w:r>
            <w:r w:rsidRPr="00880CB7">
              <w:rPr>
                <w:sz w:val="24"/>
                <w:szCs w:val="24"/>
              </w:rPr>
              <w:t>после</w:t>
            </w:r>
            <w:proofErr w:type="spellEnd"/>
            <w:r w:rsidRPr="00880CB7">
              <w:rPr>
                <w:sz w:val="24"/>
                <w:szCs w:val="24"/>
              </w:rPr>
              <w:t xml:space="preserve"> шипящих в суффиксах страдательных причастий прошедшего времени.</w:t>
            </w:r>
          </w:p>
          <w:p w:rsidR="00192035" w:rsidRPr="00880CB7" w:rsidRDefault="00192035" w:rsidP="00192035">
            <w:pPr>
              <w:jc w:val="both"/>
              <w:rPr>
                <w:sz w:val="24"/>
                <w:szCs w:val="24"/>
              </w:rPr>
            </w:pP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45-46</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5F7A23" w:rsidRDefault="00192035" w:rsidP="00192035">
            <w:pPr>
              <w:jc w:val="both"/>
              <w:rPr>
                <w:b/>
                <w:color w:val="FF0000"/>
                <w:sz w:val="24"/>
                <w:szCs w:val="24"/>
              </w:rPr>
            </w:pPr>
            <w:proofErr w:type="gramStart"/>
            <w:r w:rsidRPr="005F7A23">
              <w:rPr>
                <w:b/>
                <w:i/>
                <w:color w:val="FF0000"/>
                <w:sz w:val="24"/>
                <w:szCs w:val="24"/>
              </w:rPr>
              <w:t>Р</w:t>
            </w:r>
            <w:proofErr w:type="gramEnd"/>
            <w:r w:rsidRPr="005F7A23">
              <w:rPr>
                <w:b/>
                <w:i/>
                <w:color w:val="FF0000"/>
                <w:sz w:val="24"/>
                <w:szCs w:val="24"/>
              </w:rPr>
              <w:t>/р Сочинение. Портретное описание.</w:t>
            </w:r>
          </w:p>
        </w:tc>
        <w:tc>
          <w:tcPr>
            <w:tcW w:w="4111" w:type="dxa"/>
            <w:gridSpan w:val="2"/>
          </w:tcPr>
          <w:p w:rsidR="00192035" w:rsidRPr="001F075A" w:rsidRDefault="00192035" w:rsidP="00192035">
            <w:r w:rsidRPr="001F075A">
              <w:rPr>
                <w:rStyle w:val="c7"/>
                <w:i/>
                <w:iCs/>
                <w:color w:val="000000"/>
                <w:shd w:val="clear" w:color="auto" w:fill="FFFFFF"/>
              </w:rPr>
              <w:t>Уметь</w:t>
            </w:r>
            <w:r w:rsidRPr="001F075A">
              <w:rPr>
                <w:rStyle w:val="c25"/>
                <w:color w:val="000000"/>
                <w:shd w:val="clear" w:color="auto" w:fill="FFFFFF"/>
              </w:rPr>
              <w:t>: отбирать необходимый материал для сочинения-описания внешности человека</w:t>
            </w:r>
          </w:p>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47</w:t>
            </w:r>
          </w:p>
          <w:p w:rsidR="00192035" w:rsidRPr="00880CB7" w:rsidRDefault="00192035" w:rsidP="00192035">
            <w:pPr>
              <w:jc w:val="center"/>
              <w:rPr>
                <w:sz w:val="24"/>
                <w:szCs w:val="24"/>
              </w:rPr>
            </w:pPr>
            <w:r>
              <w:rPr>
                <w:sz w:val="24"/>
                <w:szCs w:val="24"/>
              </w:rPr>
              <w:t>48</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Повторение темы «Прича</w:t>
            </w:r>
            <w:r>
              <w:rPr>
                <w:sz w:val="24"/>
                <w:szCs w:val="24"/>
              </w:rPr>
              <w:t xml:space="preserve">стие». </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49</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740A32" w:rsidRDefault="00192035" w:rsidP="00192035">
            <w:pPr>
              <w:jc w:val="both"/>
              <w:rPr>
                <w:i/>
                <w:color w:val="002060"/>
                <w:sz w:val="24"/>
                <w:szCs w:val="24"/>
              </w:rPr>
            </w:pPr>
            <w:r w:rsidRPr="00740A32">
              <w:rPr>
                <w:b/>
                <w:i/>
                <w:color w:val="002060"/>
                <w:sz w:val="24"/>
                <w:szCs w:val="24"/>
              </w:rPr>
              <w:t>Контрольный диктант с грамматическим заданием по теме «Причастие».</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50</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Анализ диктанта.</w:t>
            </w:r>
          </w:p>
        </w:tc>
        <w:tc>
          <w:tcPr>
            <w:tcW w:w="4111" w:type="dxa"/>
            <w:gridSpan w:val="2"/>
          </w:tcPr>
          <w:p w:rsidR="00192035" w:rsidRPr="001F075A" w:rsidRDefault="00192035" w:rsidP="00192035"/>
        </w:tc>
      </w:tr>
      <w:tr w:rsidR="00F95ED1" w:rsidRPr="00880CB7" w:rsidTr="00F95ED1">
        <w:trPr>
          <w:trHeight w:val="146"/>
        </w:trPr>
        <w:tc>
          <w:tcPr>
            <w:tcW w:w="14567" w:type="dxa"/>
            <w:gridSpan w:val="8"/>
          </w:tcPr>
          <w:p w:rsidR="00F95ED1" w:rsidRPr="00F95ED1" w:rsidRDefault="00F95ED1" w:rsidP="00F95ED1">
            <w:pPr>
              <w:jc w:val="center"/>
            </w:pPr>
            <w:r w:rsidRPr="00F95ED1">
              <w:rPr>
                <w:b/>
                <w:i/>
                <w:sz w:val="28"/>
                <w:szCs w:val="24"/>
              </w:rPr>
              <w:t>Деепричастие как часть речи.(16ч.)</w:t>
            </w:r>
          </w:p>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51</w:t>
            </w:r>
          </w:p>
          <w:p w:rsidR="00192035" w:rsidRPr="00880CB7" w:rsidRDefault="00192035" w:rsidP="00192035">
            <w:pPr>
              <w:jc w:val="center"/>
              <w:rPr>
                <w:sz w:val="24"/>
                <w:szCs w:val="24"/>
              </w:rPr>
            </w:pPr>
            <w:r>
              <w:rPr>
                <w:sz w:val="24"/>
                <w:szCs w:val="24"/>
              </w:rPr>
              <w:t>52</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F95ED1" w:rsidRDefault="00F95ED1" w:rsidP="00192035">
            <w:pPr>
              <w:jc w:val="both"/>
              <w:rPr>
                <w:color w:val="002060"/>
                <w:sz w:val="24"/>
                <w:szCs w:val="24"/>
              </w:rPr>
            </w:pPr>
          </w:p>
          <w:p w:rsidR="00192035" w:rsidRPr="00F95ED1" w:rsidRDefault="00F95ED1" w:rsidP="00192035">
            <w:pPr>
              <w:jc w:val="both"/>
              <w:rPr>
                <w:color w:val="002060"/>
                <w:sz w:val="24"/>
                <w:szCs w:val="24"/>
              </w:rPr>
            </w:pPr>
            <w:r w:rsidRPr="00F95ED1">
              <w:rPr>
                <w:color w:val="002060"/>
                <w:sz w:val="24"/>
                <w:szCs w:val="24"/>
              </w:rPr>
              <w:t>Деепричастие</w:t>
            </w:r>
          </w:p>
        </w:tc>
        <w:tc>
          <w:tcPr>
            <w:tcW w:w="4111" w:type="dxa"/>
            <w:gridSpan w:val="2"/>
          </w:tcPr>
          <w:p w:rsidR="00192035" w:rsidRPr="001F075A" w:rsidRDefault="00192035" w:rsidP="00192035">
            <w:pPr>
              <w:pStyle w:val="c10"/>
              <w:shd w:val="clear" w:color="auto" w:fill="FFFFFF"/>
              <w:spacing w:before="0" w:beforeAutospacing="0" w:after="0" w:afterAutospacing="0"/>
              <w:rPr>
                <w:rFonts w:ascii="Calibri" w:hAnsi="Calibri"/>
                <w:color w:val="000000"/>
              </w:rPr>
            </w:pPr>
            <w:r w:rsidRPr="001F075A">
              <w:rPr>
                <w:rStyle w:val="c7"/>
                <w:rFonts w:ascii="Calibri" w:hAnsi="Calibri"/>
                <w:i/>
                <w:iCs/>
                <w:color w:val="000000"/>
              </w:rPr>
              <w:t>Знать</w:t>
            </w:r>
            <w:r w:rsidRPr="001F075A">
              <w:rPr>
                <w:rStyle w:val="c3"/>
                <w:color w:val="000000"/>
              </w:rPr>
              <w:t xml:space="preserve">: гл-е и наречные признаки </w:t>
            </w:r>
            <w:proofErr w:type="spellStart"/>
            <w:r w:rsidRPr="001F075A">
              <w:rPr>
                <w:rStyle w:val="c3"/>
                <w:color w:val="000000"/>
              </w:rPr>
              <w:t>деепр-я</w:t>
            </w:r>
            <w:proofErr w:type="spellEnd"/>
            <w:r w:rsidRPr="001F075A">
              <w:rPr>
                <w:rStyle w:val="c3"/>
                <w:color w:val="000000"/>
              </w:rPr>
              <w:t xml:space="preserve">, </w:t>
            </w:r>
            <w:proofErr w:type="spellStart"/>
            <w:r w:rsidRPr="001F075A">
              <w:rPr>
                <w:rStyle w:val="c3"/>
                <w:color w:val="000000"/>
              </w:rPr>
              <w:t>морф-ие</w:t>
            </w:r>
            <w:proofErr w:type="spellEnd"/>
            <w:r w:rsidRPr="001F075A">
              <w:rPr>
                <w:rStyle w:val="c3"/>
                <w:color w:val="000000"/>
              </w:rPr>
              <w:t xml:space="preserve"> признаки и </w:t>
            </w:r>
            <w:proofErr w:type="spellStart"/>
            <w:r w:rsidRPr="001F075A">
              <w:rPr>
                <w:rStyle w:val="c3"/>
                <w:color w:val="000000"/>
              </w:rPr>
              <w:t>синт</w:t>
            </w:r>
            <w:proofErr w:type="spellEnd"/>
            <w:r w:rsidRPr="001F075A">
              <w:rPr>
                <w:rStyle w:val="c3"/>
                <w:color w:val="000000"/>
              </w:rPr>
              <w:t xml:space="preserve">. роль </w:t>
            </w:r>
            <w:proofErr w:type="spellStart"/>
            <w:r w:rsidRPr="001F075A">
              <w:rPr>
                <w:rStyle w:val="c3"/>
                <w:color w:val="000000"/>
              </w:rPr>
              <w:t>деепр</w:t>
            </w:r>
            <w:proofErr w:type="spellEnd"/>
            <w:r w:rsidRPr="001F075A">
              <w:rPr>
                <w:rStyle w:val="c3"/>
                <w:color w:val="000000"/>
              </w:rPr>
              <w:t>.</w:t>
            </w:r>
          </w:p>
          <w:p w:rsidR="00192035" w:rsidRPr="00F95ED1" w:rsidRDefault="00192035" w:rsidP="00F95ED1">
            <w:pPr>
              <w:pStyle w:val="c10"/>
              <w:shd w:val="clear" w:color="auto" w:fill="FFFFFF"/>
              <w:spacing w:before="0" w:beforeAutospacing="0" w:after="0" w:afterAutospacing="0"/>
              <w:rPr>
                <w:color w:val="000000"/>
              </w:rPr>
            </w:pPr>
            <w:r w:rsidRPr="001F075A">
              <w:rPr>
                <w:rStyle w:val="c7"/>
                <w:i/>
                <w:iCs/>
                <w:color w:val="000000"/>
              </w:rPr>
              <w:t>Уметь</w:t>
            </w:r>
            <w:r w:rsidRPr="001F075A">
              <w:rPr>
                <w:rStyle w:val="c25"/>
                <w:color w:val="000000"/>
              </w:rPr>
              <w:t xml:space="preserve">: находить и </w:t>
            </w:r>
            <w:proofErr w:type="spellStart"/>
            <w:r w:rsidRPr="001F075A">
              <w:rPr>
                <w:rStyle w:val="c25"/>
                <w:color w:val="000000"/>
              </w:rPr>
              <w:t>дифф-ть</w:t>
            </w:r>
            <w:proofErr w:type="spellEnd"/>
            <w:r w:rsidRPr="001F075A">
              <w:rPr>
                <w:rStyle w:val="c25"/>
                <w:color w:val="000000"/>
              </w:rPr>
              <w:t xml:space="preserve"> </w:t>
            </w:r>
            <w:proofErr w:type="spellStart"/>
            <w:r w:rsidRPr="001F075A">
              <w:rPr>
                <w:rStyle w:val="c25"/>
                <w:color w:val="000000"/>
              </w:rPr>
              <w:t>деепр</w:t>
            </w:r>
            <w:proofErr w:type="spellEnd"/>
            <w:r w:rsidRPr="001F075A">
              <w:rPr>
                <w:rStyle w:val="c25"/>
                <w:color w:val="000000"/>
              </w:rPr>
              <w:t>. по указанным признакам, отличать их от гл. и нар</w:t>
            </w:r>
            <w:proofErr w:type="gramStart"/>
            <w:r w:rsidRPr="001F075A">
              <w:rPr>
                <w:rStyle w:val="c25"/>
                <w:color w:val="000000"/>
              </w:rPr>
              <w:t xml:space="preserve">.; </w:t>
            </w:r>
            <w:proofErr w:type="gramEnd"/>
            <w:r w:rsidRPr="001F075A">
              <w:rPr>
                <w:rStyle w:val="c25"/>
                <w:color w:val="000000"/>
              </w:rPr>
              <w:t>соблюдать нормы  их употреблен.</w:t>
            </w:r>
          </w:p>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53-54</w:t>
            </w:r>
          </w:p>
          <w:p w:rsidR="00192035" w:rsidRDefault="00192035" w:rsidP="00192035">
            <w:pPr>
              <w:jc w:val="center"/>
              <w:rPr>
                <w:sz w:val="24"/>
                <w:szCs w:val="24"/>
              </w:rPr>
            </w:pPr>
            <w:r>
              <w:rPr>
                <w:sz w:val="24"/>
                <w:szCs w:val="24"/>
              </w:rPr>
              <w:t>55</w:t>
            </w:r>
          </w:p>
          <w:p w:rsidR="00192035" w:rsidRPr="00880CB7" w:rsidRDefault="00192035" w:rsidP="00192035">
            <w:pPr>
              <w:jc w:val="center"/>
              <w:rPr>
                <w:sz w:val="24"/>
                <w:szCs w:val="24"/>
              </w:rPr>
            </w:pPr>
            <w:r>
              <w:rPr>
                <w:sz w:val="24"/>
                <w:szCs w:val="24"/>
              </w:rPr>
              <w:t>56</w:t>
            </w:r>
          </w:p>
        </w:tc>
        <w:tc>
          <w:tcPr>
            <w:tcW w:w="850" w:type="dxa"/>
          </w:tcPr>
          <w:p w:rsidR="00192035" w:rsidRDefault="00192035" w:rsidP="00192035">
            <w:pPr>
              <w:jc w:val="center"/>
            </w:pPr>
            <w:r>
              <w:t>4</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Деепричастный оборот. Запятые при деепричастном обороте.</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57</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Раздельное написание НЕ с деепричастиями.</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58</w:t>
            </w:r>
          </w:p>
          <w:p w:rsidR="00192035" w:rsidRPr="00880CB7" w:rsidRDefault="00192035" w:rsidP="00192035">
            <w:pPr>
              <w:jc w:val="center"/>
              <w:rPr>
                <w:sz w:val="24"/>
                <w:szCs w:val="24"/>
              </w:rPr>
            </w:pPr>
            <w:r>
              <w:rPr>
                <w:sz w:val="24"/>
                <w:szCs w:val="24"/>
              </w:rPr>
              <w:t>59</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Деепричастия  несовершенного вида.</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60</w:t>
            </w:r>
          </w:p>
          <w:p w:rsidR="00192035" w:rsidRPr="00880CB7" w:rsidRDefault="00192035" w:rsidP="00192035">
            <w:pPr>
              <w:jc w:val="center"/>
              <w:rPr>
                <w:sz w:val="24"/>
                <w:szCs w:val="24"/>
              </w:rPr>
            </w:pPr>
            <w:r>
              <w:rPr>
                <w:sz w:val="24"/>
                <w:szCs w:val="24"/>
              </w:rPr>
              <w:t>61</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5F7A23" w:rsidRDefault="00192035" w:rsidP="00192035">
            <w:pPr>
              <w:jc w:val="both"/>
              <w:rPr>
                <w:b/>
                <w:color w:val="FF0000"/>
                <w:sz w:val="24"/>
                <w:szCs w:val="24"/>
              </w:rPr>
            </w:pPr>
            <w:proofErr w:type="gramStart"/>
            <w:r w:rsidRPr="005F7A23">
              <w:rPr>
                <w:b/>
                <w:i/>
                <w:color w:val="FF0000"/>
                <w:sz w:val="24"/>
                <w:szCs w:val="24"/>
              </w:rPr>
              <w:t>Р</w:t>
            </w:r>
            <w:proofErr w:type="gramEnd"/>
            <w:r w:rsidRPr="005F7A23">
              <w:rPr>
                <w:b/>
                <w:i/>
                <w:color w:val="FF0000"/>
                <w:sz w:val="24"/>
                <w:szCs w:val="24"/>
              </w:rPr>
              <w:t>/р Описание действий людей. Сочинение по картине С.А.Григорьева "Вратарь".</w:t>
            </w:r>
          </w:p>
        </w:tc>
        <w:tc>
          <w:tcPr>
            <w:tcW w:w="4111" w:type="dxa"/>
            <w:gridSpan w:val="2"/>
          </w:tcPr>
          <w:p w:rsidR="00192035" w:rsidRDefault="00192035" w:rsidP="00192035">
            <w:pPr>
              <w:rPr>
                <w:iCs/>
                <w:color w:val="000000"/>
                <w:sz w:val="24"/>
                <w:szCs w:val="24"/>
              </w:rPr>
            </w:pPr>
            <w:r w:rsidRPr="0051167E">
              <w:rPr>
                <w:i/>
                <w:iCs/>
                <w:color w:val="000000"/>
                <w:sz w:val="24"/>
                <w:szCs w:val="24"/>
              </w:rPr>
              <w:t>Уметь</w:t>
            </w:r>
            <w:r w:rsidRPr="0051167E">
              <w:rPr>
                <w:iCs/>
                <w:color w:val="000000"/>
                <w:sz w:val="24"/>
                <w:szCs w:val="24"/>
              </w:rPr>
              <w:t>: отбирать необходимый материал для сочинения-описания</w:t>
            </w:r>
            <w:r>
              <w:rPr>
                <w:iCs/>
                <w:color w:val="000000"/>
                <w:sz w:val="24"/>
                <w:szCs w:val="24"/>
              </w:rPr>
              <w:t xml:space="preserve"> действий человека.</w:t>
            </w:r>
          </w:p>
          <w:p w:rsidR="00F95ED1" w:rsidRDefault="00F95ED1" w:rsidP="00192035">
            <w:pPr>
              <w:rPr>
                <w:iCs/>
                <w:color w:val="000000"/>
                <w:sz w:val="24"/>
                <w:szCs w:val="24"/>
              </w:rPr>
            </w:pPr>
          </w:p>
          <w:p w:rsidR="00F95ED1" w:rsidRPr="001F075A" w:rsidRDefault="00F95ED1" w:rsidP="00192035"/>
        </w:tc>
      </w:tr>
      <w:tr w:rsidR="00192035" w:rsidRPr="00880CB7" w:rsidTr="00F95ED1">
        <w:trPr>
          <w:trHeight w:val="146"/>
        </w:trPr>
        <w:tc>
          <w:tcPr>
            <w:tcW w:w="959" w:type="dxa"/>
          </w:tcPr>
          <w:p w:rsidR="00192035" w:rsidRDefault="00192035" w:rsidP="00192035">
            <w:pPr>
              <w:jc w:val="center"/>
              <w:rPr>
                <w:sz w:val="24"/>
                <w:szCs w:val="24"/>
              </w:rPr>
            </w:pPr>
            <w:r>
              <w:rPr>
                <w:sz w:val="24"/>
                <w:szCs w:val="24"/>
              </w:rPr>
              <w:lastRenderedPageBreak/>
              <w:t>62</w:t>
            </w:r>
          </w:p>
          <w:p w:rsidR="00192035" w:rsidRPr="00880CB7" w:rsidRDefault="00192035" w:rsidP="00192035">
            <w:pPr>
              <w:jc w:val="center"/>
              <w:rPr>
                <w:sz w:val="24"/>
                <w:szCs w:val="24"/>
              </w:rPr>
            </w:pPr>
            <w:r>
              <w:rPr>
                <w:sz w:val="24"/>
                <w:szCs w:val="24"/>
              </w:rPr>
              <w:t>63</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Деепричастия совершенного вида.</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64</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Морфологический разбор деепричастия.</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65</w:t>
            </w:r>
          </w:p>
          <w:p w:rsidR="00192035" w:rsidRPr="00880CB7" w:rsidRDefault="00192035" w:rsidP="00192035">
            <w:pPr>
              <w:jc w:val="center"/>
              <w:rPr>
                <w:sz w:val="24"/>
                <w:szCs w:val="24"/>
              </w:rPr>
            </w:pPr>
            <w:r>
              <w:rPr>
                <w:sz w:val="24"/>
                <w:szCs w:val="24"/>
              </w:rPr>
              <w:t>66</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Default="00192035" w:rsidP="00192035">
            <w:pPr>
              <w:jc w:val="both"/>
              <w:rPr>
                <w:sz w:val="24"/>
                <w:szCs w:val="24"/>
              </w:rPr>
            </w:pPr>
            <w:r w:rsidRPr="00880CB7">
              <w:rPr>
                <w:sz w:val="24"/>
                <w:szCs w:val="24"/>
              </w:rPr>
              <w:t>Повторение по теме: «Деепричастие».</w:t>
            </w:r>
          </w:p>
          <w:p w:rsidR="00192035" w:rsidRPr="00740A32" w:rsidRDefault="00192035" w:rsidP="00192035">
            <w:pPr>
              <w:jc w:val="both"/>
              <w:rPr>
                <w:b/>
                <w:i/>
                <w:color w:val="002060"/>
                <w:sz w:val="24"/>
                <w:szCs w:val="24"/>
              </w:rPr>
            </w:pPr>
            <w:r>
              <w:rPr>
                <w:b/>
                <w:i/>
                <w:color w:val="002060"/>
                <w:sz w:val="24"/>
                <w:szCs w:val="24"/>
              </w:rPr>
              <w:t>Тест по теме  «</w:t>
            </w:r>
            <w:r w:rsidRPr="00740A32">
              <w:rPr>
                <w:b/>
                <w:i/>
                <w:color w:val="002060"/>
                <w:sz w:val="24"/>
                <w:szCs w:val="24"/>
              </w:rPr>
              <w:t>Деепричастие»</w:t>
            </w:r>
          </w:p>
        </w:tc>
        <w:tc>
          <w:tcPr>
            <w:tcW w:w="4111" w:type="dxa"/>
            <w:gridSpan w:val="2"/>
          </w:tcPr>
          <w:p w:rsidR="00192035" w:rsidRPr="001F075A" w:rsidRDefault="00192035" w:rsidP="00192035"/>
        </w:tc>
      </w:tr>
      <w:tr w:rsidR="00F95ED1" w:rsidRPr="00880CB7" w:rsidTr="00F95ED1">
        <w:trPr>
          <w:trHeight w:val="146"/>
        </w:trPr>
        <w:tc>
          <w:tcPr>
            <w:tcW w:w="14567" w:type="dxa"/>
            <w:gridSpan w:val="8"/>
          </w:tcPr>
          <w:p w:rsidR="00F95ED1" w:rsidRPr="00F95ED1" w:rsidRDefault="00F95ED1" w:rsidP="00F95ED1">
            <w:pPr>
              <w:jc w:val="center"/>
            </w:pPr>
            <w:r w:rsidRPr="00F95ED1">
              <w:rPr>
                <w:b/>
                <w:i/>
                <w:sz w:val="28"/>
                <w:szCs w:val="24"/>
              </w:rPr>
              <w:t>Наречие как часть речи.(33)</w:t>
            </w: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67</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F95ED1" w:rsidRDefault="00F95ED1" w:rsidP="00192035">
            <w:pPr>
              <w:jc w:val="both"/>
              <w:rPr>
                <w:color w:val="002060"/>
                <w:sz w:val="24"/>
                <w:szCs w:val="24"/>
              </w:rPr>
            </w:pPr>
            <w:r w:rsidRPr="00F95ED1">
              <w:rPr>
                <w:color w:val="002060"/>
                <w:sz w:val="24"/>
                <w:szCs w:val="24"/>
              </w:rPr>
              <w:t>Наречие как часть речи</w:t>
            </w:r>
          </w:p>
        </w:tc>
        <w:tc>
          <w:tcPr>
            <w:tcW w:w="4111" w:type="dxa"/>
            <w:gridSpan w:val="2"/>
          </w:tcPr>
          <w:p w:rsidR="00192035" w:rsidRPr="001F075A" w:rsidRDefault="00192035" w:rsidP="00192035">
            <w:r w:rsidRPr="001F075A">
              <w:rPr>
                <w:rStyle w:val="c7"/>
                <w:i/>
                <w:iCs/>
                <w:color w:val="000000"/>
                <w:shd w:val="clear" w:color="auto" w:fill="FFFFFF"/>
              </w:rPr>
              <w:t>Уметь:</w:t>
            </w:r>
            <w:r w:rsidRPr="001F075A">
              <w:rPr>
                <w:rStyle w:val="c25"/>
                <w:color w:val="000000"/>
                <w:shd w:val="clear" w:color="auto" w:fill="FFFFFF"/>
              </w:rPr>
              <w:t xml:space="preserve"> находить и  характеризовать наречия, определять их </w:t>
            </w:r>
            <w:proofErr w:type="spellStart"/>
            <w:r w:rsidRPr="001F075A">
              <w:rPr>
                <w:rStyle w:val="c25"/>
                <w:color w:val="000000"/>
                <w:shd w:val="clear" w:color="auto" w:fill="FFFFFF"/>
              </w:rPr>
              <w:t>морф.признаки</w:t>
            </w:r>
            <w:proofErr w:type="spellEnd"/>
            <w:r w:rsidRPr="001F075A">
              <w:rPr>
                <w:rStyle w:val="c25"/>
                <w:color w:val="000000"/>
                <w:shd w:val="clear" w:color="auto" w:fill="FFFFFF"/>
              </w:rPr>
              <w:t xml:space="preserve">, </w:t>
            </w:r>
            <w:proofErr w:type="spellStart"/>
            <w:r w:rsidRPr="001F075A">
              <w:rPr>
                <w:rStyle w:val="c25"/>
                <w:color w:val="000000"/>
                <w:shd w:val="clear" w:color="auto" w:fill="FFFFFF"/>
              </w:rPr>
              <w:t>синт</w:t>
            </w:r>
            <w:proofErr w:type="spellEnd"/>
            <w:r w:rsidRPr="001F075A">
              <w:rPr>
                <w:rStyle w:val="c25"/>
                <w:color w:val="000000"/>
                <w:shd w:val="clear" w:color="auto" w:fill="FFFFFF"/>
              </w:rPr>
              <w:t xml:space="preserve">. роль наречий; находить </w:t>
            </w:r>
            <w:proofErr w:type="spellStart"/>
            <w:r w:rsidRPr="001F075A">
              <w:rPr>
                <w:rStyle w:val="c25"/>
                <w:color w:val="000000"/>
                <w:shd w:val="clear" w:color="auto" w:fill="FFFFFF"/>
              </w:rPr>
              <w:t>с\</w:t>
            </w:r>
            <w:proofErr w:type="gramStart"/>
            <w:r w:rsidRPr="001F075A">
              <w:rPr>
                <w:rStyle w:val="c25"/>
                <w:color w:val="000000"/>
                <w:shd w:val="clear" w:color="auto" w:fill="FFFFFF"/>
              </w:rPr>
              <w:t>с</w:t>
            </w:r>
            <w:proofErr w:type="spellEnd"/>
            <w:proofErr w:type="gramEnd"/>
            <w:r w:rsidRPr="001F075A">
              <w:rPr>
                <w:rStyle w:val="c25"/>
                <w:color w:val="000000"/>
                <w:shd w:val="clear" w:color="auto" w:fill="FFFFFF"/>
              </w:rPr>
              <w:t xml:space="preserve"> с наречиями.</w:t>
            </w:r>
          </w:p>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68</w:t>
            </w:r>
          </w:p>
          <w:p w:rsidR="00192035" w:rsidRDefault="00192035" w:rsidP="00192035">
            <w:pPr>
              <w:jc w:val="center"/>
              <w:rPr>
                <w:sz w:val="24"/>
                <w:szCs w:val="24"/>
              </w:rPr>
            </w:pPr>
            <w:r>
              <w:rPr>
                <w:sz w:val="24"/>
                <w:szCs w:val="24"/>
              </w:rPr>
              <w:t>69</w:t>
            </w:r>
          </w:p>
          <w:p w:rsidR="00192035" w:rsidRPr="00880CB7" w:rsidRDefault="00192035" w:rsidP="00192035">
            <w:pPr>
              <w:jc w:val="center"/>
              <w:rPr>
                <w:sz w:val="24"/>
                <w:szCs w:val="24"/>
              </w:rPr>
            </w:pPr>
            <w:r>
              <w:rPr>
                <w:sz w:val="24"/>
                <w:szCs w:val="24"/>
              </w:rPr>
              <w:t>70</w:t>
            </w:r>
          </w:p>
        </w:tc>
        <w:tc>
          <w:tcPr>
            <w:tcW w:w="850" w:type="dxa"/>
          </w:tcPr>
          <w:p w:rsidR="00192035" w:rsidRDefault="00192035" w:rsidP="00192035">
            <w:pPr>
              <w:jc w:val="center"/>
            </w:pPr>
            <w:r>
              <w:t>3</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Pr>
                <w:sz w:val="24"/>
                <w:szCs w:val="24"/>
              </w:rPr>
              <w:t xml:space="preserve">Разряды  </w:t>
            </w:r>
            <w:r w:rsidRPr="00880CB7">
              <w:rPr>
                <w:sz w:val="24"/>
                <w:szCs w:val="24"/>
              </w:rPr>
              <w:t>наречий.</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71</w:t>
            </w:r>
          </w:p>
          <w:p w:rsidR="00192035" w:rsidRPr="00880CB7" w:rsidRDefault="00192035" w:rsidP="00192035">
            <w:pPr>
              <w:jc w:val="center"/>
              <w:rPr>
                <w:sz w:val="24"/>
                <w:szCs w:val="24"/>
              </w:rPr>
            </w:pPr>
            <w:r>
              <w:rPr>
                <w:sz w:val="24"/>
                <w:szCs w:val="24"/>
              </w:rPr>
              <w:t>72</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5F7A23" w:rsidRDefault="00192035" w:rsidP="00192035">
            <w:pPr>
              <w:jc w:val="both"/>
              <w:rPr>
                <w:b/>
                <w:color w:val="FF0000"/>
                <w:sz w:val="24"/>
                <w:szCs w:val="24"/>
              </w:rPr>
            </w:pPr>
            <w:proofErr w:type="gramStart"/>
            <w:r w:rsidRPr="005F7A23">
              <w:rPr>
                <w:b/>
                <w:i/>
                <w:color w:val="FF0000"/>
                <w:sz w:val="24"/>
                <w:szCs w:val="24"/>
              </w:rPr>
              <w:t>Р</w:t>
            </w:r>
            <w:proofErr w:type="gramEnd"/>
            <w:r w:rsidRPr="005F7A23">
              <w:rPr>
                <w:b/>
                <w:i/>
                <w:color w:val="FF0000"/>
                <w:sz w:val="24"/>
                <w:szCs w:val="24"/>
              </w:rPr>
              <w:t>/р Сочинение в форме дневниковых записей по картине И.Попова «Первый снег»</w:t>
            </w:r>
          </w:p>
        </w:tc>
        <w:tc>
          <w:tcPr>
            <w:tcW w:w="4111" w:type="dxa"/>
            <w:gridSpan w:val="2"/>
          </w:tcPr>
          <w:p w:rsidR="00192035" w:rsidRPr="001F075A" w:rsidRDefault="00192035" w:rsidP="00192035">
            <w:r w:rsidRPr="001F075A">
              <w:rPr>
                <w:i/>
                <w:iCs/>
                <w:color w:val="000000"/>
              </w:rPr>
              <w:t xml:space="preserve">Уметь: </w:t>
            </w:r>
            <w:r w:rsidRPr="001F075A">
              <w:rPr>
                <w:color w:val="000000"/>
              </w:rPr>
              <w:t>самостоятельно писать сочинение на заданную тему; связно и последовательно изла</w:t>
            </w:r>
            <w:r w:rsidRPr="001F075A">
              <w:rPr>
                <w:color w:val="000000"/>
              </w:rPr>
              <w:softHyphen/>
              <w:t>гать свои мысли</w:t>
            </w: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73-74</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Степени сравнения наречий и их образование.</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75</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Морфологический разбор наречий.</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Pr>
                <w:sz w:val="24"/>
                <w:szCs w:val="24"/>
              </w:rPr>
              <w:t>76</w:t>
            </w:r>
          </w:p>
          <w:p w:rsidR="00192035" w:rsidRPr="00880CB7" w:rsidRDefault="00192035" w:rsidP="00192035">
            <w:pPr>
              <w:jc w:val="center"/>
              <w:rPr>
                <w:sz w:val="24"/>
                <w:szCs w:val="24"/>
              </w:rPr>
            </w:pPr>
            <w:r>
              <w:rPr>
                <w:sz w:val="24"/>
                <w:szCs w:val="24"/>
              </w:rPr>
              <w:t>77</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 xml:space="preserve">Слитное и раздельное написание </w:t>
            </w:r>
            <w:r w:rsidRPr="00880CB7">
              <w:rPr>
                <w:i/>
                <w:sz w:val="24"/>
                <w:szCs w:val="24"/>
              </w:rPr>
              <w:t>НЕ</w:t>
            </w:r>
            <w:r w:rsidRPr="00880CB7">
              <w:rPr>
                <w:sz w:val="24"/>
                <w:szCs w:val="24"/>
              </w:rPr>
              <w:t xml:space="preserve"> с наречиями на </w:t>
            </w:r>
            <w:proofErr w:type="gramStart"/>
            <w:r w:rsidRPr="00880CB7">
              <w:rPr>
                <w:i/>
                <w:sz w:val="24"/>
                <w:szCs w:val="24"/>
              </w:rPr>
              <w:t>О-Е</w:t>
            </w:r>
            <w:proofErr w:type="gramEnd"/>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Pr>
                <w:sz w:val="24"/>
                <w:szCs w:val="24"/>
              </w:rPr>
              <w:t>78</w:t>
            </w:r>
          </w:p>
          <w:p w:rsidR="00192035" w:rsidRDefault="00192035" w:rsidP="00192035">
            <w:pPr>
              <w:jc w:val="center"/>
              <w:rPr>
                <w:sz w:val="24"/>
                <w:szCs w:val="24"/>
              </w:rPr>
            </w:pPr>
            <w:r>
              <w:rPr>
                <w:sz w:val="24"/>
                <w:szCs w:val="24"/>
              </w:rPr>
              <w:t>79</w:t>
            </w:r>
          </w:p>
          <w:p w:rsidR="00192035" w:rsidRPr="00880CB7" w:rsidRDefault="00192035" w:rsidP="00192035">
            <w:pPr>
              <w:jc w:val="center"/>
              <w:rPr>
                <w:sz w:val="24"/>
                <w:szCs w:val="24"/>
              </w:rPr>
            </w:pPr>
            <w:r>
              <w:rPr>
                <w:sz w:val="24"/>
                <w:szCs w:val="24"/>
              </w:rPr>
              <w:t>80</w:t>
            </w:r>
          </w:p>
        </w:tc>
        <w:tc>
          <w:tcPr>
            <w:tcW w:w="850" w:type="dxa"/>
          </w:tcPr>
          <w:p w:rsidR="00192035" w:rsidRDefault="00192035" w:rsidP="00192035">
            <w:pPr>
              <w:jc w:val="center"/>
            </w:pPr>
            <w:r>
              <w:t>3</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 xml:space="preserve">Буквы </w:t>
            </w:r>
            <w:r w:rsidRPr="00880CB7">
              <w:rPr>
                <w:i/>
                <w:sz w:val="24"/>
                <w:szCs w:val="24"/>
              </w:rPr>
              <w:t>Е</w:t>
            </w:r>
            <w:r w:rsidRPr="00880CB7">
              <w:rPr>
                <w:sz w:val="24"/>
                <w:szCs w:val="24"/>
              </w:rPr>
              <w:t xml:space="preserve"> и </w:t>
            </w:r>
            <w:proofErr w:type="spellStart"/>
            <w:r w:rsidRPr="00880CB7">
              <w:rPr>
                <w:i/>
                <w:sz w:val="24"/>
                <w:szCs w:val="24"/>
              </w:rPr>
              <w:t>И</w:t>
            </w:r>
            <w:proofErr w:type="spellEnd"/>
            <w:r w:rsidRPr="00880CB7">
              <w:rPr>
                <w:sz w:val="24"/>
                <w:szCs w:val="24"/>
              </w:rPr>
              <w:t xml:space="preserve"> в приставках </w:t>
            </w:r>
            <w:r w:rsidRPr="00880CB7">
              <w:rPr>
                <w:i/>
                <w:sz w:val="24"/>
                <w:szCs w:val="24"/>
              </w:rPr>
              <w:t>Н</w:t>
            </w:r>
            <w:proofErr w:type="gramStart"/>
            <w:r w:rsidRPr="00880CB7">
              <w:rPr>
                <w:i/>
                <w:sz w:val="24"/>
                <w:szCs w:val="24"/>
              </w:rPr>
              <w:t>Е-</w:t>
            </w:r>
            <w:proofErr w:type="gramEnd"/>
            <w:r w:rsidRPr="00880CB7">
              <w:rPr>
                <w:sz w:val="24"/>
                <w:szCs w:val="24"/>
              </w:rPr>
              <w:t xml:space="preserve"> и </w:t>
            </w:r>
            <w:r w:rsidRPr="00880CB7">
              <w:rPr>
                <w:i/>
                <w:sz w:val="24"/>
                <w:szCs w:val="24"/>
              </w:rPr>
              <w:t>НИ-</w:t>
            </w:r>
            <w:r w:rsidRPr="00880CB7">
              <w:rPr>
                <w:sz w:val="24"/>
                <w:szCs w:val="24"/>
              </w:rPr>
              <w:t xml:space="preserve"> отрицательных наречий.</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Pr>
                <w:sz w:val="24"/>
                <w:szCs w:val="24"/>
              </w:rPr>
              <w:t>81</w:t>
            </w:r>
          </w:p>
          <w:p w:rsidR="00192035" w:rsidRPr="00880CB7" w:rsidRDefault="00192035" w:rsidP="00192035">
            <w:pPr>
              <w:jc w:val="center"/>
              <w:rPr>
                <w:sz w:val="24"/>
                <w:szCs w:val="24"/>
              </w:rPr>
            </w:pPr>
            <w:r>
              <w:rPr>
                <w:sz w:val="24"/>
                <w:szCs w:val="24"/>
              </w:rPr>
              <w:t>82</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i/>
                <w:sz w:val="24"/>
                <w:szCs w:val="24"/>
              </w:rPr>
              <w:t>Н</w:t>
            </w:r>
            <w:r w:rsidRPr="00880CB7">
              <w:rPr>
                <w:sz w:val="24"/>
                <w:szCs w:val="24"/>
              </w:rPr>
              <w:t xml:space="preserve"> и </w:t>
            </w:r>
            <w:r w:rsidRPr="00880CB7">
              <w:rPr>
                <w:i/>
                <w:sz w:val="24"/>
                <w:szCs w:val="24"/>
              </w:rPr>
              <w:t>НН</w:t>
            </w:r>
            <w:r w:rsidRPr="00880CB7">
              <w:rPr>
                <w:sz w:val="24"/>
                <w:szCs w:val="24"/>
              </w:rPr>
              <w:t xml:space="preserve"> в наречиях на </w:t>
            </w:r>
            <w:proofErr w:type="gramStart"/>
            <w:r w:rsidRPr="00880CB7">
              <w:rPr>
                <w:i/>
                <w:sz w:val="24"/>
                <w:szCs w:val="24"/>
              </w:rPr>
              <w:t>–О</w:t>
            </w:r>
            <w:proofErr w:type="gramEnd"/>
            <w:r w:rsidRPr="00880CB7">
              <w:rPr>
                <w:i/>
                <w:sz w:val="24"/>
                <w:szCs w:val="24"/>
              </w:rPr>
              <w:t>(-Е)</w:t>
            </w:r>
            <w:r w:rsidRPr="00880CB7">
              <w:rPr>
                <w:sz w:val="24"/>
                <w:szCs w:val="24"/>
              </w:rPr>
              <w:t>.</w:t>
            </w:r>
          </w:p>
        </w:tc>
        <w:tc>
          <w:tcPr>
            <w:tcW w:w="4111" w:type="dxa"/>
            <w:gridSpan w:val="2"/>
          </w:tcPr>
          <w:p w:rsidR="00192035" w:rsidRPr="001F075A" w:rsidRDefault="00192035" w:rsidP="00192035"/>
        </w:tc>
      </w:tr>
      <w:tr w:rsidR="00192035" w:rsidRPr="00880CB7" w:rsidTr="00F95ED1">
        <w:trPr>
          <w:trHeight w:val="302"/>
        </w:trPr>
        <w:tc>
          <w:tcPr>
            <w:tcW w:w="959" w:type="dxa"/>
            <w:tcBorders>
              <w:bottom w:val="single" w:sz="4" w:space="0" w:color="auto"/>
            </w:tcBorders>
          </w:tcPr>
          <w:p w:rsidR="00192035" w:rsidRDefault="00192035" w:rsidP="00192035">
            <w:pPr>
              <w:jc w:val="center"/>
              <w:rPr>
                <w:sz w:val="24"/>
                <w:szCs w:val="24"/>
              </w:rPr>
            </w:pPr>
            <w:r>
              <w:rPr>
                <w:sz w:val="24"/>
                <w:szCs w:val="24"/>
              </w:rPr>
              <w:t>83</w:t>
            </w:r>
          </w:p>
          <w:p w:rsidR="00192035" w:rsidRPr="00880CB7" w:rsidRDefault="00192035" w:rsidP="00192035">
            <w:pPr>
              <w:jc w:val="center"/>
              <w:rPr>
                <w:sz w:val="24"/>
                <w:szCs w:val="24"/>
              </w:rPr>
            </w:pPr>
            <w:r>
              <w:rPr>
                <w:sz w:val="24"/>
                <w:szCs w:val="24"/>
              </w:rPr>
              <w:t>84</w:t>
            </w:r>
          </w:p>
        </w:tc>
        <w:tc>
          <w:tcPr>
            <w:tcW w:w="850" w:type="dxa"/>
            <w:tcBorders>
              <w:bottom w:val="single" w:sz="4" w:space="0" w:color="auto"/>
            </w:tcBorders>
          </w:tcPr>
          <w:p w:rsidR="00192035" w:rsidRDefault="00192035" w:rsidP="00192035">
            <w:pPr>
              <w:jc w:val="center"/>
            </w:pPr>
            <w:r>
              <w:t>2</w:t>
            </w:r>
          </w:p>
        </w:tc>
        <w:tc>
          <w:tcPr>
            <w:tcW w:w="1134" w:type="dxa"/>
            <w:tcBorders>
              <w:bottom w:val="single" w:sz="4" w:space="0" w:color="auto"/>
            </w:tcBorders>
          </w:tcPr>
          <w:p w:rsidR="00192035" w:rsidRPr="00880CB7" w:rsidRDefault="00192035" w:rsidP="00192035">
            <w:pPr>
              <w:jc w:val="both"/>
            </w:pPr>
          </w:p>
        </w:tc>
        <w:tc>
          <w:tcPr>
            <w:tcW w:w="1134" w:type="dxa"/>
            <w:tcBorders>
              <w:bottom w:val="single" w:sz="4" w:space="0" w:color="auto"/>
            </w:tcBorders>
          </w:tcPr>
          <w:p w:rsidR="00192035" w:rsidRPr="00880CB7" w:rsidRDefault="00192035" w:rsidP="00192035">
            <w:pPr>
              <w:jc w:val="both"/>
              <w:rPr>
                <w:sz w:val="24"/>
                <w:szCs w:val="24"/>
              </w:rPr>
            </w:pPr>
          </w:p>
        </w:tc>
        <w:tc>
          <w:tcPr>
            <w:tcW w:w="6379" w:type="dxa"/>
            <w:gridSpan w:val="2"/>
            <w:tcBorders>
              <w:bottom w:val="single" w:sz="4" w:space="0" w:color="auto"/>
            </w:tcBorders>
          </w:tcPr>
          <w:p w:rsidR="00192035" w:rsidRPr="005F7A23" w:rsidRDefault="00192035" w:rsidP="00192035">
            <w:pPr>
              <w:jc w:val="both"/>
              <w:rPr>
                <w:b/>
                <w:i/>
                <w:color w:val="FF0000"/>
                <w:sz w:val="24"/>
                <w:szCs w:val="24"/>
              </w:rPr>
            </w:pPr>
            <w:proofErr w:type="gramStart"/>
            <w:r w:rsidRPr="005F7A23">
              <w:rPr>
                <w:b/>
                <w:i/>
                <w:color w:val="FF0000"/>
                <w:sz w:val="24"/>
                <w:szCs w:val="24"/>
              </w:rPr>
              <w:t>Р</w:t>
            </w:r>
            <w:proofErr w:type="gramEnd"/>
            <w:r w:rsidRPr="005F7A23">
              <w:rPr>
                <w:b/>
                <w:i/>
                <w:color w:val="FF0000"/>
                <w:sz w:val="24"/>
                <w:szCs w:val="24"/>
              </w:rPr>
              <w:t xml:space="preserve">/Р.Описание действий, процессов, явлений. Сочинение по картине Б.М. </w:t>
            </w:r>
            <w:proofErr w:type="spellStart"/>
            <w:r w:rsidRPr="005F7A23">
              <w:rPr>
                <w:b/>
                <w:i/>
                <w:color w:val="FF0000"/>
                <w:sz w:val="24"/>
                <w:szCs w:val="24"/>
              </w:rPr>
              <w:t>Кустодиева</w:t>
            </w:r>
            <w:proofErr w:type="spellEnd"/>
            <w:r w:rsidRPr="005F7A23">
              <w:rPr>
                <w:b/>
                <w:i/>
                <w:color w:val="FF0000"/>
                <w:sz w:val="24"/>
                <w:szCs w:val="24"/>
              </w:rPr>
              <w:t xml:space="preserve"> «Масленица»</w:t>
            </w:r>
          </w:p>
        </w:tc>
        <w:tc>
          <w:tcPr>
            <w:tcW w:w="4111" w:type="dxa"/>
            <w:gridSpan w:val="2"/>
            <w:tcBorders>
              <w:bottom w:val="single" w:sz="4" w:space="0" w:color="auto"/>
            </w:tcBorders>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Pr>
                <w:sz w:val="24"/>
                <w:szCs w:val="24"/>
              </w:rPr>
              <w:t>85</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Буквы</w:t>
            </w:r>
            <w:proofErr w:type="gramStart"/>
            <w:r>
              <w:rPr>
                <w:sz w:val="24"/>
                <w:szCs w:val="24"/>
              </w:rPr>
              <w:t xml:space="preserve"> </w:t>
            </w:r>
            <w:r w:rsidRPr="00880CB7">
              <w:rPr>
                <w:i/>
                <w:sz w:val="24"/>
                <w:szCs w:val="24"/>
              </w:rPr>
              <w:t>О</w:t>
            </w:r>
            <w:proofErr w:type="gramEnd"/>
            <w:r w:rsidRPr="00880CB7">
              <w:rPr>
                <w:sz w:val="24"/>
                <w:szCs w:val="24"/>
              </w:rPr>
              <w:t xml:space="preserve"> и </w:t>
            </w:r>
            <w:r w:rsidRPr="00880CB7">
              <w:rPr>
                <w:i/>
                <w:sz w:val="24"/>
                <w:szCs w:val="24"/>
              </w:rPr>
              <w:t>Е</w:t>
            </w:r>
            <w:r w:rsidRPr="00880CB7">
              <w:rPr>
                <w:sz w:val="24"/>
                <w:szCs w:val="24"/>
              </w:rPr>
              <w:t xml:space="preserve"> после шипящих на конце наречий.</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Pr>
                <w:sz w:val="24"/>
                <w:szCs w:val="24"/>
              </w:rPr>
              <w:t>86</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Буквы</w:t>
            </w:r>
            <w:proofErr w:type="gramStart"/>
            <w:r>
              <w:rPr>
                <w:sz w:val="24"/>
                <w:szCs w:val="24"/>
              </w:rPr>
              <w:t xml:space="preserve"> </w:t>
            </w:r>
            <w:r w:rsidRPr="00880CB7">
              <w:rPr>
                <w:i/>
                <w:sz w:val="24"/>
                <w:szCs w:val="24"/>
              </w:rPr>
              <w:t>О</w:t>
            </w:r>
            <w:proofErr w:type="gramEnd"/>
            <w:r w:rsidRPr="00880CB7">
              <w:rPr>
                <w:sz w:val="24"/>
                <w:szCs w:val="24"/>
              </w:rPr>
              <w:t xml:space="preserve"> и </w:t>
            </w:r>
            <w:r w:rsidRPr="00880CB7">
              <w:rPr>
                <w:i/>
                <w:sz w:val="24"/>
                <w:szCs w:val="24"/>
              </w:rPr>
              <w:t>А</w:t>
            </w:r>
            <w:r w:rsidRPr="00880CB7">
              <w:rPr>
                <w:sz w:val="24"/>
                <w:szCs w:val="24"/>
              </w:rPr>
              <w:t xml:space="preserve"> на конце наречий</w:t>
            </w:r>
            <w:r w:rsidRPr="00880CB7">
              <w:rPr>
                <w:i/>
                <w:sz w:val="24"/>
                <w:szCs w:val="24"/>
              </w:rPr>
              <w:t>.</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pPr>
            <w:r>
              <w:t>87</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pPr>
          </w:p>
        </w:tc>
        <w:tc>
          <w:tcPr>
            <w:tcW w:w="6379" w:type="dxa"/>
            <w:gridSpan w:val="2"/>
          </w:tcPr>
          <w:p w:rsidR="00192035" w:rsidRPr="00880CB7" w:rsidRDefault="00192035" w:rsidP="00192035">
            <w:pPr>
              <w:jc w:val="both"/>
            </w:pPr>
            <w:r w:rsidRPr="00880CB7">
              <w:rPr>
                <w:sz w:val="24"/>
                <w:szCs w:val="24"/>
              </w:rPr>
              <w:t>Дефис между частями слова в наречиях.</w:t>
            </w:r>
          </w:p>
        </w:tc>
        <w:tc>
          <w:tcPr>
            <w:tcW w:w="4111" w:type="dxa"/>
            <w:gridSpan w:val="2"/>
          </w:tcPr>
          <w:p w:rsidR="00192035" w:rsidRPr="001F075A" w:rsidRDefault="00192035" w:rsidP="00192035">
            <w:r w:rsidRPr="0051167E">
              <w:rPr>
                <w:i/>
                <w:iCs/>
                <w:color w:val="000000"/>
                <w:sz w:val="24"/>
                <w:szCs w:val="24"/>
              </w:rPr>
              <w:t>Знать:</w:t>
            </w:r>
            <w:r w:rsidRPr="0051167E">
              <w:rPr>
                <w:iCs/>
                <w:color w:val="000000"/>
                <w:sz w:val="24"/>
                <w:szCs w:val="24"/>
              </w:rPr>
              <w:t xml:space="preserve"> правило написания дефиса между частями слова в наречиях; </w:t>
            </w: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88-89</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5F7A23" w:rsidRDefault="00192035" w:rsidP="00192035">
            <w:pPr>
              <w:jc w:val="both"/>
              <w:rPr>
                <w:b/>
                <w:i/>
                <w:color w:val="FF0000"/>
                <w:sz w:val="24"/>
                <w:szCs w:val="24"/>
              </w:rPr>
            </w:pPr>
            <w:proofErr w:type="gramStart"/>
            <w:r w:rsidRPr="005F7A23">
              <w:rPr>
                <w:b/>
                <w:i/>
                <w:color w:val="FF0000"/>
                <w:sz w:val="24"/>
                <w:szCs w:val="24"/>
              </w:rPr>
              <w:t>Р</w:t>
            </w:r>
            <w:proofErr w:type="gramEnd"/>
            <w:r w:rsidRPr="005F7A23">
              <w:rPr>
                <w:b/>
                <w:i/>
                <w:color w:val="FF0000"/>
                <w:sz w:val="24"/>
                <w:szCs w:val="24"/>
              </w:rPr>
              <w:t>/р Подробное изложение</w:t>
            </w:r>
          </w:p>
        </w:tc>
        <w:tc>
          <w:tcPr>
            <w:tcW w:w="4111" w:type="dxa"/>
            <w:gridSpan w:val="2"/>
          </w:tcPr>
          <w:p w:rsidR="00192035" w:rsidRPr="001F075A" w:rsidRDefault="00192035" w:rsidP="00192035">
            <w:r w:rsidRPr="001F075A">
              <w:rPr>
                <w:i/>
                <w:iCs/>
                <w:color w:val="000000"/>
              </w:rPr>
              <w:t xml:space="preserve">Уметь: </w:t>
            </w:r>
            <w:r w:rsidRPr="001F075A">
              <w:rPr>
                <w:iCs/>
                <w:color w:val="000000"/>
              </w:rPr>
              <w:t>определять тему и основ</w:t>
            </w:r>
            <w:r w:rsidRPr="001F075A">
              <w:rPr>
                <w:iCs/>
                <w:color w:val="000000"/>
              </w:rPr>
              <w:softHyphen/>
              <w:t>ную мысль текста, составлять его план; писать изложение, сохра</w:t>
            </w:r>
            <w:r w:rsidRPr="001F075A">
              <w:rPr>
                <w:iCs/>
                <w:color w:val="000000"/>
              </w:rPr>
              <w:softHyphen/>
              <w:t>няя структуру текста и авторский стиль</w:t>
            </w:r>
          </w:p>
        </w:tc>
      </w:tr>
      <w:tr w:rsidR="00192035" w:rsidRPr="00880CB7" w:rsidTr="00F95ED1">
        <w:trPr>
          <w:trHeight w:val="146"/>
        </w:trPr>
        <w:tc>
          <w:tcPr>
            <w:tcW w:w="959" w:type="dxa"/>
          </w:tcPr>
          <w:p w:rsidR="00192035" w:rsidRDefault="00192035" w:rsidP="00192035">
            <w:pPr>
              <w:jc w:val="center"/>
              <w:rPr>
                <w:sz w:val="24"/>
                <w:szCs w:val="24"/>
              </w:rPr>
            </w:pPr>
            <w:r>
              <w:rPr>
                <w:sz w:val="24"/>
                <w:szCs w:val="24"/>
              </w:rPr>
              <w:t>90</w:t>
            </w:r>
          </w:p>
          <w:p w:rsidR="00192035" w:rsidRDefault="00192035" w:rsidP="00192035">
            <w:pPr>
              <w:jc w:val="center"/>
              <w:rPr>
                <w:sz w:val="24"/>
                <w:szCs w:val="24"/>
              </w:rPr>
            </w:pPr>
            <w:r>
              <w:rPr>
                <w:sz w:val="24"/>
                <w:szCs w:val="24"/>
              </w:rPr>
              <w:t>91</w:t>
            </w:r>
          </w:p>
          <w:p w:rsidR="00192035" w:rsidRPr="00880CB7" w:rsidRDefault="00192035" w:rsidP="00192035">
            <w:pPr>
              <w:jc w:val="center"/>
              <w:rPr>
                <w:sz w:val="24"/>
                <w:szCs w:val="24"/>
              </w:rPr>
            </w:pPr>
            <w:r>
              <w:rPr>
                <w:sz w:val="24"/>
                <w:szCs w:val="24"/>
              </w:rPr>
              <w:t>92</w:t>
            </w:r>
          </w:p>
        </w:tc>
        <w:tc>
          <w:tcPr>
            <w:tcW w:w="850" w:type="dxa"/>
          </w:tcPr>
          <w:p w:rsidR="00192035" w:rsidRDefault="00192035" w:rsidP="00192035">
            <w:pPr>
              <w:jc w:val="center"/>
            </w:pPr>
            <w:r>
              <w:t>3</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Слитное и раздельное написание приставок в наречиях, образованных от существительных и количественных числительных.</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Pr>
                <w:sz w:val="24"/>
                <w:szCs w:val="24"/>
              </w:rPr>
              <w:lastRenderedPageBreak/>
              <w:t>93</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Default="00192035" w:rsidP="00192035">
            <w:pPr>
              <w:jc w:val="both"/>
              <w:rPr>
                <w:sz w:val="24"/>
                <w:szCs w:val="24"/>
              </w:rPr>
            </w:pPr>
            <w:r w:rsidRPr="00880CB7">
              <w:rPr>
                <w:sz w:val="24"/>
                <w:szCs w:val="24"/>
              </w:rPr>
              <w:t>Мягкий знак после шипящих на конце наречий.</w:t>
            </w:r>
          </w:p>
          <w:p w:rsidR="00192035" w:rsidRPr="00880CB7" w:rsidRDefault="00192035" w:rsidP="00192035">
            <w:pPr>
              <w:jc w:val="both"/>
              <w:rPr>
                <w:sz w:val="24"/>
                <w:szCs w:val="24"/>
              </w:rPr>
            </w:pP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pPr>
            <w:r>
              <w:t>94</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pPr>
          </w:p>
        </w:tc>
        <w:tc>
          <w:tcPr>
            <w:tcW w:w="6379" w:type="dxa"/>
            <w:gridSpan w:val="2"/>
          </w:tcPr>
          <w:p w:rsidR="00192035" w:rsidRPr="00F95ED1" w:rsidRDefault="00192035" w:rsidP="00192035">
            <w:pPr>
              <w:jc w:val="both"/>
              <w:rPr>
                <w:b/>
                <w:i/>
                <w:color w:val="002060"/>
              </w:rPr>
            </w:pPr>
            <w:r w:rsidRPr="00740A32">
              <w:rPr>
                <w:b/>
                <w:i/>
                <w:color w:val="002060"/>
              </w:rPr>
              <w:t>Тест по теме «Наречие»</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pPr>
            <w:r>
              <w:t>95</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pPr>
          </w:p>
        </w:tc>
        <w:tc>
          <w:tcPr>
            <w:tcW w:w="6379" w:type="dxa"/>
            <w:gridSpan w:val="2"/>
          </w:tcPr>
          <w:p w:rsidR="00192035" w:rsidRPr="00740A32" w:rsidRDefault="00192035" w:rsidP="00192035">
            <w:pPr>
              <w:jc w:val="both"/>
              <w:rPr>
                <w:b/>
                <w:i/>
                <w:color w:val="002060"/>
              </w:rPr>
            </w:pPr>
            <w:r w:rsidRPr="00740A32">
              <w:rPr>
                <w:b/>
                <w:i/>
                <w:color w:val="002060"/>
                <w:sz w:val="24"/>
                <w:szCs w:val="24"/>
              </w:rPr>
              <w:t>Контрольный диктант с грамматическим заданием по теме «Наречие»</w:t>
            </w:r>
            <w:r w:rsidRPr="005F7A23">
              <w:rPr>
                <w:b/>
                <w:i/>
                <w:color w:val="00B050"/>
                <w:sz w:val="24"/>
                <w:szCs w:val="24"/>
              </w:rPr>
              <w:t>.</w:t>
            </w:r>
          </w:p>
        </w:tc>
        <w:tc>
          <w:tcPr>
            <w:tcW w:w="4111" w:type="dxa"/>
            <w:gridSpan w:val="2"/>
          </w:tcPr>
          <w:p w:rsidR="00192035" w:rsidRPr="001F075A" w:rsidRDefault="00192035" w:rsidP="00192035"/>
        </w:tc>
      </w:tr>
      <w:tr w:rsidR="00192035" w:rsidRPr="00880CB7" w:rsidTr="00F95ED1">
        <w:trPr>
          <w:trHeight w:val="317"/>
        </w:trPr>
        <w:tc>
          <w:tcPr>
            <w:tcW w:w="959" w:type="dxa"/>
          </w:tcPr>
          <w:p w:rsidR="00F95ED1" w:rsidRPr="00880CB7" w:rsidRDefault="00192035" w:rsidP="00192035">
            <w:pPr>
              <w:jc w:val="center"/>
              <w:rPr>
                <w:sz w:val="24"/>
                <w:szCs w:val="24"/>
              </w:rPr>
            </w:pPr>
            <w:r>
              <w:rPr>
                <w:sz w:val="24"/>
                <w:szCs w:val="24"/>
              </w:rPr>
              <w:t>96</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057D76" w:rsidRDefault="00192035" w:rsidP="00192035">
            <w:pPr>
              <w:jc w:val="both"/>
              <w:rPr>
                <w:sz w:val="24"/>
                <w:szCs w:val="24"/>
              </w:rPr>
            </w:pPr>
            <w:r w:rsidRPr="00880CB7">
              <w:rPr>
                <w:sz w:val="24"/>
                <w:szCs w:val="24"/>
              </w:rPr>
              <w:t>Анализ контрольного диктанта.</w:t>
            </w:r>
          </w:p>
        </w:tc>
        <w:tc>
          <w:tcPr>
            <w:tcW w:w="4111" w:type="dxa"/>
            <w:gridSpan w:val="2"/>
          </w:tcPr>
          <w:p w:rsidR="00192035" w:rsidRPr="00057D76" w:rsidRDefault="00192035" w:rsidP="00192035">
            <w:pPr>
              <w:pStyle w:val="c10"/>
              <w:shd w:val="clear" w:color="auto" w:fill="FFFFFF"/>
              <w:spacing w:before="0" w:beforeAutospacing="0" w:after="0" w:afterAutospacing="0"/>
            </w:pPr>
          </w:p>
        </w:tc>
      </w:tr>
      <w:tr w:rsidR="00192035" w:rsidRPr="00880CB7" w:rsidTr="00F95ED1">
        <w:trPr>
          <w:trHeight w:val="146"/>
        </w:trPr>
        <w:tc>
          <w:tcPr>
            <w:tcW w:w="959" w:type="dxa"/>
          </w:tcPr>
          <w:p w:rsidR="00192035" w:rsidRPr="00880CB7" w:rsidRDefault="00192035" w:rsidP="00192035">
            <w:pPr>
              <w:jc w:val="center"/>
              <w:rPr>
                <w:sz w:val="24"/>
                <w:szCs w:val="24"/>
              </w:rPr>
            </w:pPr>
            <w:r>
              <w:rPr>
                <w:sz w:val="24"/>
                <w:szCs w:val="24"/>
              </w:rPr>
              <w:t>97</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Default="00192035" w:rsidP="00192035">
            <w:pPr>
              <w:jc w:val="both"/>
              <w:rPr>
                <w:sz w:val="24"/>
                <w:szCs w:val="24"/>
              </w:rPr>
            </w:pPr>
            <w:r w:rsidRPr="00057D76">
              <w:rPr>
                <w:b/>
                <w:i/>
                <w:color w:val="002060"/>
                <w:sz w:val="28"/>
                <w:szCs w:val="28"/>
              </w:rPr>
              <w:t>Учебно-научная речь</w:t>
            </w:r>
            <w:r>
              <w:rPr>
                <w:sz w:val="24"/>
                <w:szCs w:val="24"/>
              </w:rPr>
              <w:t>.</w:t>
            </w:r>
          </w:p>
          <w:p w:rsidR="00192035" w:rsidRPr="005F7A23" w:rsidRDefault="00192035" w:rsidP="00192035">
            <w:pPr>
              <w:jc w:val="both"/>
              <w:rPr>
                <w:i/>
                <w:color w:val="00B050"/>
                <w:sz w:val="24"/>
                <w:szCs w:val="24"/>
              </w:rPr>
            </w:pPr>
            <w:r w:rsidRPr="00057D76">
              <w:rPr>
                <w:sz w:val="24"/>
                <w:szCs w:val="24"/>
              </w:rPr>
              <w:t xml:space="preserve"> Отзыв</w:t>
            </w:r>
          </w:p>
        </w:tc>
        <w:tc>
          <w:tcPr>
            <w:tcW w:w="4111" w:type="dxa"/>
            <w:gridSpan w:val="2"/>
          </w:tcPr>
          <w:p w:rsidR="00192035" w:rsidRPr="00057D76" w:rsidRDefault="00192035" w:rsidP="00192035">
            <w:r>
              <w:t>Уметь пересказывать  отдельные фрагменты первичного текста, его анализ, цитирование.</w:t>
            </w:r>
          </w:p>
        </w:tc>
      </w:tr>
      <w:tr w:rsidR="00192035" w:rsidRPr="00880CB7" w:rsidTr="00F95ED1">
        <w:trPr>
          <w:trHeight w:val="322"/>
        </w:trPr>
        <w:tc>
          <w:tcPr>
            <w:tcW w:w="959" w:type="dxa"/>
            <w:tcBorders>
              <w:bottom w:val="single" w:sz="4" w:space="0" w:color="auto"/>
            </w:tcBorders>
          </w:tcPr>
          <w:p w:rsidR="00192035" w:rsidRPr="00880CB7" w:rsidRDefault="00192035" w:rsidP="00192035">
            <w:pPr>
              <w:jc w:val="center"/>
              <w:rPr>
                <w:sz w:val="24"/>
                <w:szCs w:val="24"/>
              </w:rPr>
            </w:pPr>
            <w:r>
              <w:rPr>
                <w:sz w:val="24"/>
                <w:szCs w:val="24"/>
              </w:rPr>
              <w:t>98</w:t>
            </w:r>
          </w:p>
        </w:tc>
        <w:tc>
          <w:tcPr>
            <w:tcW w:w="850" w:type="dxa"/>
            <w:tcBorders>
              <w:bottom w:val="single" w:sz="4" w:space="0" w:color="auto"/>
            </w:tcBorders>
          </w:tcPr>
          <w:p w:rsidR="00192035" w:rsidRDefault="00192035" w:rsidP="00192035">
            <w:pPr>
              <w:jc w:val="center"/>
            </w:pPr>
            <w:r>
              <w:t>1</w:t>
            </w:r>
          </w:p>
        </w:tc>
        <w:tc>
          <w:tcPr>
            <w:tcW w:w="1134" w:type="dxa"/>
            <w:tcBorders>
              <w:bottom w:val="single" w:sz="4" w:space="0" w:color="auto"/>
            </w:tcBorders>
          </w:tcPr>
          <w:p w:rsidR="00192035" w:rsidRPr="00880CB7" w:rsidRDefault="00192035" w:rsidP="00192035">
            <w:pPr>
              <w:jc w:val="both"/>
            </w:pPr>
          </w:p>
        </w:tc>
        <w:tc>
          <w:tcPr>
            <w:tcW w:w="1134" w:type="dxa"/>
            <w:tcBorders>
              <w:bottom w:val="single" w:sz="4" w:space="0" w:color="auto"/>
            </w:tcBorders>
          </w:tcPr>
          <w:p w:rsidR="00192035" w:rsidRPr="00880CB7" w:rsidRDefault="00192035" w:rsidP="00192035">
            <w:pPr>
              <w:jc w:val="both"/>
              <w:rPr>
                <w:sz w:val="24"/>
                <w:szCs w:val="24"/>
              </w:rPr>
            </w:pPr>
          </w:p>
        </w:tc>
        <w:tc>
          <w:tcPr>
            <w:tcW w:w="6379" w:type="dxa"/>
            <w:gridSpan w:val="2"/>
            <w:tcBorders>
              <w:bottom w:val="single" w:sz="4" w:space="0" w:color="auto"/>
            </w:tcBorders>
          </w:tcPr>
          <w:p w:rsidR="00192035" w:rsidRPr="00880CB7" w:rsidRDefault="00192035" w:rsidP="00192035">
            <w:pPr>
              <w:jc w:val="both"/>
              <w:rPr>
                <w:sz w:val="24"/>
                <w:szCs w:val="24"/>
              </w:rPr>
            </w:pPr>
            <w:r w:rsidRPr="00057D76">
              <w:rPr>
                <w:sz w:val="24"/>
                <w:szCs w:val="24"/>
              </w:rPr>
              <w:t>Учебный доклад.</w:t>
            </w:r>
          </w:p>
        </w:tc>
        <w:tc>
          <w:tcPr>
            <w:tcW w:w="4111" w:type="dxa"/>
            <w:gridSpan w:val="2"/>
            <w:tcBorders>
              <w:bottom w:val="single" w:sz="4" w:space="0" w:color="auto"/>
            </w:tcBorders>
          </w:tcPr>
          <w:p w:rsidR="00192035" w:rsidRPr="001F075A" w:rsidRDefault="00192035" w:rsidP="00192035">
            <w:r w:rsidRPr="00057D76">
              <w:rPr>
                <w:rStyle w:val="c7"/>
                <w:iCs/>
                <w:color w:val="000000"/>
              </w:rPr>
              <w:t>Научиться подготавливать материал для доклада.</w:t>
            </w:r>
          </w:p>
        </w:tc>
      </w:tr>
      <w:tr w:rsidR="00F95ED1" w:rsidRPr="00880CB7" w:rsidTr="00F95ED1">
        <w:trPr>
          <w:trHeight w:val="322"/>
        </w:trPr>
        <w:tc>
          <w:tcPr>
            <w:tcW w:w="14567" w:type="dxa"/>
            <w:gridSpan w:val="8"/>
            <w:tcBorders>
              <w:bottom w:val="single" w:sz="4" w:space="0" w:color="auto"/>
            </w:tcBorders>
          </w:tcPr>
          <w:p w:rsidR="00F95ED1" w:rsidRPr="00F95ED1" w:rsidRDefault="00F95ED1" w:rsidP="00F95ED1">
            <w:pPr>
              <w:jc w:val="center"/>
              <w:rPr>
                <w:rStyle w:val="c7"/>
                <w:iCs/>
              </w:rPr>
            </w:pPr>
            <w:r w:rsidRPr="00F95ED1">
              <w:rPr>
                <w:b/>
                <w:i/>
                <w:sz w:val="28"/>
                <w:szCs w:val="24"/>
              </w:rPr>
              <w:t>Категория состояния как часть речи.(4ч.)</w:t>
            </w:r>
          </w:p>
        </w:tc>
      </w:tr>
      <w:tr w:rsidR="00192035" w:rsidRPr="00880CB7" w:rsidTr="00F95ED1">
        <w:trPr>
          <w:trHeight w:val="377"/>
        </w:trPr>
        <w:tc>
          <w:tcPr>
            <w:tcW w:w="959" w:type="dxa"/>
            <w:tcBorders>
              <w:top w:val="single" w:sz="4" w:space="0" w:color="auto"/>
            </w:tcBorders>
          </w:tcPr>
          <w:p w:rsidR="00192035" w:rsidRPr="00880CB7" w:rsidRDefault="00192035" w:rsidP="00192035">
            <w:pPr>
              <w:jc w:val="center"/>
              <w:rPr>
                <w:sz w:val="24"/>
                <w:szCs w:val="24"/>
              </w:rPr>
            </w:pPr>
            <w:r>
              <w:rPr>
                <w:sz w:val="24"/>
                <w:szCs w:val="24"/>
              </w:rPr>
              <w:t>99</w:t>
            </w:r>
          </w:p>
        </w:tc>
        <w:tc>
          <w:tcPr>
            <w:tcW w:w="850" w:type="dxa"/>
            <w:tcBorders>
              <w:top w:val="single" w:sz="4" w:space="0" w:color="auto"/>
            </w:tcBorders>
          </w:tcPr>
          <w:p w:rsidR="00192035" w:rsidRDefault="00192035" w:rsidP="00192035">
            <w:pPr>
              <w:jc w:val="center"/>
            </w:pPr>
            <w:r>
              <w:t>1</w:t>
            </w:r>
          </w:p>
        </w:tc>
        <w:tc>
          <w:tcPr>
            <w:tcW w:w="1134" w:type="dxa"/>
            <w:tcBorders>
              <w:top w:val="single" w:sz="4" w:space="0" w:color="auto"/>
            </w:tcBorders>
          </w:tcPr>
          <w:p w:rsidR="00192035" w:rsidRPr="00880CB7" w:rsidRDefault="00192035" w:rsidP="00192035">
            <w:pPr>
              <w:jc w:val="both"/>
            </w:pPr>
          </w:p>
        </w:tc>
        <w:tc>
          <w:tcPr>
            <w:tcW w:w="1134" w:type="dxa"/>
            <w:tcBorders>
              <w:top w:val="single" w:sz="4" w:space="0" w:color="auto"/>
            </w:tcBorders>
          </w:tcPr>
          <w:p w:rsidR="00192035" w:rsidRPr="00880CB7" w:rsidRDefault="00192035" w:rsidP="00192035">
            <w:pPr>
              <w:jc w:val="both"/>
              <w:rPr>
                <w:sz w:val="24"/>
                <w:szCs w:val="24"/>
              </w:rPr>
            </w:pPr>
          </w:p>
        </w:tc>
        <w:tc>
          <w:tcPr>
            <w:tcW w:w="6379" w:type="dxa"/>
            <w:gridSpan w:val="2"/>
            <w:tcBorders>
              <w:top w:val="single" w:sz="4" w:space="0" w:color="auto"/>
            </w:tcBorders>
          </w:tcPr>
          <w:p w:rsidR="00F95ED1" w:rsidRDefault="00F95ED1" w:rsidP="00192035">
            <w:pPr>
              <w:jc w:val="both"/>
              <w:rPr>
                <w:sz w:val="24"/>
                <w:szCs w:val="24"/>
              </w:rPr>
            </w:pPr>
          </w:p>
          <w:p w:rsidR="00192035" w:rsidRPr="00F95ED1" w:rsidRDefault="00F95ED1" w:rsidP="00192035">
            <w:pPr>
              <w:jc w:val="both"/>
              <w:rPr>
                <w:color w:val="002060"/>
                <w:sz w:val="24"/>
                <w:szCs w:val="24"/>
              </w:rPr>
            </w:pPr>
            <w:r w:rsidRPr="00880CB7">
              <w:rPr>
                <w:sz w:val="24"/>
                <w:szCs w:val="24"/>
              </w:rPr>
              <w:t>Морфологический разбор категории состояния.</w:t>
            </w:r>
            <w:r>
              <w:rPr>
                <w:sz w:val="24"/>
                <w:szCs w:val="24"/>
              </w:rPr>
              <w:t xml:space="preserve"> </w:t>
            </w:r>
            <w:r w:rsidRPr="00880CB7">
              <w:rPr>
                <w:sz w:val="24"/>
                <w:szCs w:val="24"/>
              </w:rPr>
              <w:t>Повторение по теме: «категория состояния».</w:t>
            </w:r>
          </w:p>
        </w:tc>
        <w:tc>
          <w:tcPr>
            <w:tcW w:w="4111" w:type="dxa"/>
            <w:gridSpan w:val="2"/>
            <w:tcBorders>
              <w:top w:val="single" w:sz="4" w:space="0" w:color="auto"/>
            </w:tcBorders>
          </w:tcPr>
          <w:p w:rsidR="00192035" w:rsidRPr="001F075A" w:rsidRDefault="00192035" w:rsidP="00192035">
            <w:pPr>
              <w:autoSpaceDE w:val="0"/>
              <w:autoSpaceDN w:val="0"/>
              <w:adjustRightInd w:val="0"/>
              <w:rPr>
                <w:iCs/>
                <w:color w:val="000000"/>
              </w:rPr>
            </w:pPr>
            <w:r w:rsidRPr="001F075A">
              <w:rPr>
                <w:i/>
                <w:iCs/>
                <w:color w:val="000000"/>
              </w:rPr>
              <w:t>Знать</w:t>
            </w:r>
            <w:r w:rsidRPr="001F075A">
              <w:rPr>
                <w:iCs/>
                <w:color w:val="000000"/>
              </w:rPr>
              <w:t xml:space="preserve">: признаки </w:t>
            </w:r>
            <w:proofErr w:type="spellStart"/>
            <w:r w:rsidRPr="001F075A">
              <w:rPr>
                <w:iCs/>
                <w:color w:val="000000"/>
              </w:rPr>
              <w:t>катег</w:t>
            </w:r>
            <w:proofErr w:type="spellEnd"/>
            <w:r w:rsidRPr="001F075A">
              <w:rPr>
                <w:iCs/>
                <w:color w:val="000000"/>
              </w:rPr>
              <w:t xml:space="preserve">. сост. как ч. </w:t>
            </w:r>
            <w:proofErr w:type="spellStart"/>
            <w:proofErr w:type="gramStart"/>
            <w:r w:rsidRPr="001F075A">
              <w:rPr>
                <w:iCs/>
                <w:color w:val="000000"/>
              </w:rPr>
              <w:t>р</w:t>
            </w:r>
            <w:proofErr w:type="spellEnd"/>
            <w:proofErr w:type="gramEnd"/>
            <w:r w:rsidRPr="001F075A">
              <w:rPr>
                <w:iCs/>
                <w:color w:val="000000"/>
              </w:rPr>
              <w:t xml:space="preserve">, отличие </w:t>
            </w:r>
            <w:proofErr w:type="spellStart"/>
            <w:r w:rsidRPr="001F075A">
              <w:rPr>
                <w:iCs/>
                <w:color w:val="000000"/>
              </w:rPr>
              <w:t>к\</w:t>
            </w:r>
            <w:proofErr w:type="spellEnd"/>
            <w:r w:rsidRPr="001F075A">
              <w:rPr>
                <w:iCs/>
                <w:color w:val="000000"/>
              </w:rPr>
              <w:t xml:space="preserve"> сост. и нар.</w:t>
            </w:r>
          </w:p>
          <w:p w:rsidR="00192035" w:rsidRPr="001F075A" w:rsidRDefault="00192035" w:rsidP="00192035">
            <w:r w:rsidRPr="001F075A">
              <w:rPr>
                <w:i/>
                <w:iCs/>
                <w:color w:val="000000"/>
              </w:rPr>
              <w:t>Уметь:</w:t>
            </w:r>
            <w:r w:rsidRPr="001F075A">
              <w:rPr>
                <w:iCs/>
                <w:color w:val="000000"/>
              </w:rPr>
              <w:t xml:space="preserve"> находить слова </w:t>
            </w:r>
            <w:proofErr w:type="spellStart"/>
            <w:r w:rsidRPr="001F075A">
              <w:rPr>
                <w:iCs/>
                <w:color w:val="000000"/>
              </w:rPr>
              <w:t>к\</w:t>
            </w:r>
            <w:proofErr w:type="spellEnd"/>
            <w:r w:rsidRPr="001F075A">
              <w:rPr>
                <w:iCs/>
                <w:color w:val="000000"/>
              </w:rPr>
              <w:t xml:space="preserve"> сост.,  выделять слова </w:t>
            </w:r>
            <w:proofErr w:type="spellStart"/>
            <w:r w:rsidRPr="001F075A">
              <w:rPr>
                <w:iCs/>
                <w:color w:val="000000"/>
              </w:rPr>
              <w:t>к\</w:t>
            </w:r>
            <w:proofErr w:type="spellEnd"/>
            <w:r w:rsidRPr="001F075A">
              <w:rPr>
                <w:iCs/>
                <w:color w:val="000000"/>
              </w:rPr>
              <w:t xml:space="preserve"> сост. как чл. </w:t>
            </w:r>
            <w:proofErr w:type="gramStart"/>
            <w:r w:rsidRPr="001F075A">
              <w:rPr>
                <w:iCs/>
                <w:color w:val="000000"/>
              </w:rPr>
              <w:t>пред</w:t>
            </w:r>
            <w:proofErr w:type="gramEnd"/>
            <w:r w:rsidRPr="001F075A">
              <w:rPr>
                <w:iCs/>
                <w:color w:val="000000"/>
              </w:rPr>
              <w:t xml:space="preserve">; выделять </w:t>
            </w:r>
            <w:proofErr w:type="spellStart"/>
            <w:r w:rsidRPr="001F075A">
              <w:rPr>
                <w:iCs/>
                <w:color w:val="000000"/>
              </w:rPr>
              <w:t>г\</w:t>
            </w:r>
            <w:proofErr w:type="spellEnd"/>
            <w:r w:rsidRPr="001F075A">
              <w:rPr>
                <w:iCs/>
                <w:color w:val="000000"/>
              </w:rPr>
              <w:t xml:space="preserve"> о в пр., выполнять морф разбор слов </w:t>
            </w:r>
            <w:proofErr w:type="spellStart"/>
            <w:r w:rsidRPr="001F075A">
              <w:rPr>
                <w:iCs/>
                <w:color w:val="000000"/>
              </w:rPr>
              <w:t>к\</w:t>
            </w:r>
            <w:proofErr w:type="spellEnd"/>
            <w:r w:rsidRPr="001F075A">
              <w:rPr>
                <w:iCs/>
                <w:color w:val="000000"/>
              </w:rPr>
              <w:t xml:space="preserve"> состояния.</w:t>
            </w:r>
          </w:p>
        </w:tc>
      </w:tr>
      <w:tr w:rsidR="00192035" w:rsidRPr="00880CB7" w:rsidTr="00F95ED1">
        <w:trPr>
          <w:trHeight w:val="146"/>
        </w:trPr>
        <w:tc>
          <w:tcPr>
            <w:tcW w:w="959" w:type="dxa"/>
          </w:tcPr>
          <w:p w:rsidR="00192035" w:rsidRPr="00880CB7" w:rsidRDefault="00192035" w:rsidP="00192035">
            <w:pPr>
              <w:jc w:val="center"/>
              <w:rPr>
                <w:sz w:val="24"/>
                <w:szCs w:val="24"/>
              </w:rPr>
            </w:pPr>
            <w:r>
              <w:rPr>
                <w:sz w:val="24"/>
                <w:szCs w:val="24"/>
              </w:rPr>
              <w:t>100</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Морфологический разбор категории состояния.</w:t>
            </w:r>
            <w:r>
              <w:rPr>
                <w:sz w:val="24"/>
                <w:szCs w:val="24"/>
              </w:rPr>
              <w:t xml:space="preserve"> </w:t>
            </w:r>
            <w:r w:rsidRPr="00880CB7">
              <w:rPr>
                <w:sz w:val="24"/>
                <w:szCs w:val="24"/>
              </w:rPr>
              <w:t>Повторение по теме: «категория состояния».</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Pr>
                <w:sz w:val="24"/>
                <w:szCs w:val="24"/>
              </w:rPr>
              <w:t>101</w:t>
            </w:r>
          </w:p>
          <w:p w:rsidR="00192035" w:rsidRPr="00880CB7" w:rsidRDefault="00192035" w:rsidP="00192035">
            <w:pPr>
              <w:jc w:val="center"/>
              <w:rPr>
                <w:sz w:val="24"/>
                <w:szCs w:val="24"/>
              </w:rPr>
            </w:pPr>
            <w:r>
              <w:rPr>
                <w:sz w:val="24"/>
                <w:szCs w:val="24"/>
              </w:rPr>
              <w:t>102</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Default="00192035" w:rsidP="00192035">
            <w:pPr>
              <w:jc w:val="both"/>
              <w:rPr>
                <w:b/>
                <w:i/>
                <w:color w:val="FF0000"/>
                <w:sz w:val="24"/>
                <w:szCs w:val="24"/>
              </w:rPr>
            </w:pPr>
            <w:proofErr w:type="gramStart"/>
            <w:r w:rsidRPr="005F7A23">
              <w:rPr>
                <w:b/>
                <w:i/>
                <w:color w:val="FF0000"/>
                <w:sz w:val="24"/>
                <w:szCs w:val="24"/>
              </w:rPr>
              <w:t>Р</w:t>
            </w:r>
            <w:proofErr w:type="gramEnd"/>
            <w:r w:rsidRPr="005F7A23">
              <w:rPr>
                <w:b/>
                <w:i/>
                <w:color w:val="FF0000"/>
                <w:sz w:val="24"/>
                <w:szCs w:val="24"/>
              </w:rPr>
              <w:t>/р Изложение. Сжатое изложение с описанием состояния природы</w:t>
            </w:r>
          </w:p>
          <w:p w:rsidR="00192035" w:rsidRPr="005F7A23" w:rsidRDefault="00192035" w:rsidP="00192035">
            <w:pPr>
              <w:jc w:val="both"/>
              <w:rPr>
                <w:b/>
                <w:color w:val="FF0000"/>
                <w:sz w:val="24"/>
                <w:szCs w:val="24"/>
              </w:rPr>
            </w:pPr>
            <w:r w:rsidRPr="005F7A23">
              <w:rPr>
                <w:b/>
                <w:i/>
                <w:color w:val="FF0000"/>
                <w:sz w:val="24"/>
                <w:szCs w:val="24"/>
              </w:rPr>
              <w:t xml:space="preserve"> (К. Паустовский «Обыкновенная земля»)</w:t>
            </w:r>
          </w:p>
        </w:tc>
        <w:tc>
          <w:tcPr>
            <w:tcW w:w="4111" w:type="dxa"/>
            <w:gridSpan w:val="2"/>
          </w:tcPr>
          <w:p w:rsidR="00192035" w:rsidRPr="001F075A" w:rsidRDefault="00192035" w:rsidP="00192035">
            <w:r w:rsidRPr="001F075A">
              <w:rPr>
                <w:i/>
                <w:iCs/>
                <w:color w:val="000000"/>
              </w:rPr>
              <w:t>Уметь</w:t>
            </w:r>
            <w:r w:rsidRPr="001F075A">
              <w:rPr>
                <w:iCs/>
                <w:color w:val="000000"/>
              </w:rPr>
              <w:t>: писать сжатое изложение, применяя основные принципы сжатия текста, определять стиль текста, тип текста</w:t>
            </w:r>
          </w:p>
        </w:tc>
      </w:tr>
      <w:tr w:rsidR="00F95ED1" w:rsidRPr="00880CB7" w:rsidTr="00F95ED1">
        <w:trPr>
          <w:trHeight w:val="146"/>
        </w:trPr>
        <w:tc>
          <w:tcPr>
            <w:tcW w:w="14567" w:type="dxa"/>
            <w:gridSpan w:val="8"/>
          </w:tcPr>
          <w:p w:rsidR="00F95ED1" w:rsidRPr="00F95ED1" w:rsidRDefault="00F95ED1" w:rsidP="00F95ED1">
            <w:pPr>
              <w:jc w:val="center"/>
              <w:rPr>
                <w:b/>
                <w:i/>
                <w:sz w:val="28"/>
                <w:szCs w:val="24"/>
              </w:rPr>
            </w:pPr>
            <w:r w:rsidRPr="00F95ED1">
              <w:rPr>
                <w:b/>
                <w:i/>
                <w:sz w:val="28"/>
                <w:szCs w:val="24"/>
              </w:rPr>
              <w:t>Служебные части речи (50 часов)</w:t>
            </w: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103</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Default="00192035" w:rsidP="00192035">
            <w:pPr>
              <w:pStyle w:val="a3"/>
            </w:pPr>
            <w:r w:rsidRPr="005F7A23">
              <w:t xml:space="preserve">Самостоятельные и служебные части речи. </w:t>
            </w:r>
          </w:p>
          <w:p w:rsidR="00192035" w:rsidRPr="00880CB7" w:rsidRDefault="00192035" w:rsidP="00192035">
            <w:pPr>
              <w:jc w:val="both"/>
              <w:rPr>
                <w:sz w:val="24"/>
                <w:szCs w:val="24"/>
              </w:rPr>
            </w:pPr>
            <w:r w:rsidRPr="005F7A23">
              <w:rPr>
                <w:b/>
                <w:i/>
                <w:color w:val="002060"/>
                <w:sz w:val="28"/>
                <w:szCs w:val="24"/>
              </w:rPr>
              <w:t>Предлог как часть речи.</w:t>
            </w:r>
          </w:p>
        </w:tc>
        <w:tc>
          <w:tcPr>
            <w:tcW w:w="4111" w:type="dxa"/>
            <w:gridSpan w:val="2"/>
          </w:tcPr>
          <w:p w:rsidR="00192035" w:rsidRPr="001F075A" w:rsidRDefault="00192035" w:rsidP="00192035">
            <w:pPr>
              <w:pStyle w:val="c10"/>
              <w:shd w:val="clear" w:color="auto" w:fill="FFFFFF"/>
              <w:spacing w:before="0" w:beforeAutospacing="0" w:after="0" w:afterAutospacing="0"/>
              <w:rPr>
                <w:color w:val="000000"/>
              </w:rPr>
            </w:pPr>
            <w:r w:rsidRPr="001F075A">
              <w:rPr>
                <w:rStyle w:val="c7"/>
                <w:i/>
                <w:iCs/>
                <w:color w:val="000000"/>
              </w:rPr>
              <w:t>Знать</w:t>
            </w:r>
            <w:r w:rsidRPr="001F075A">
              <w:rPr>
                <w:rStyle w:val="c3"/>
                <w:color w:val="000000"/>
              </w:rPr>
              <w:t xml:space="preserve">: особенности </w:t>
            </w:r>
            <w:proofErr w:type="spellStart"/>
            <w:proofErr w:type="gramStart"/>
            <w:r w:rsidRPr="001F075A">
              <w:rPr>
                <w:rStyle w:val="c3"/>
                <w:color w:val="000000"/>
              </w:rPr>
              <w:t>самост</w:t>
            </w:r>
            <w:proofErr w:type="spellEnd"/>
            <w:r w:rsidRPr="001F075A">
              <w:rPr>
                <w:rStyle w:val="c3"/>
                <w:color w:val="000000"/>
              </w:rPr>
              <w:t>. и</w:t>
            </w:r>
            <w:proofErr w:type="gramEnd"/>
            <w:r w:rsidRPr="001F075A">
              <w:rPr>
                <w:rStyle w:val="c3"/>
                <w:color w:val="000000"/>
              </w:rPr>
              <w:t xml:space="preserve"> </w:t>
            </w:r>
            <w:proofErr w:type="spellStart"/>
            <w:r w:rsidRPr="001F075A">
              <w:rPr>
                <w:rStyle w:val="c3"/>
                <w:color w:val="000000"/>
              </w:rPr>
              <w:t>служ</w:t>
            </w:r>
            <w:proofErr w:type="spellEnd"/>
            <w:r w:rsidRPr="001F075A">
              <w:rPr>
                <w:rStyle w:val="c3"/>
                <w:color w:val="000000"/>
              </w:rPr>
              <w:t>. ч. р.</w:t>
            </w:r>
          </w:p>
          <w:p w:rsidR="00192035" w:rsidRPr="001F075A" w:rsidRDefault="00192035" w:rsidP="00192035">
            <w:pPr>
              <w:pStyle w:val="c10"/>
              <w:shd w:val="clear" w:color="auto" w:fill="FFFFFF"/>
              <w:spacing w:before="0" w:beforeAutospacing="0" w:after="0" w:afterAutospacing="0"/>
              <w:rPr>
                <w:color w:val="000000"/>
              </w:rPr>
            </w:pPr>
            <w:r w:rsidRPr="001F075A">
              <w:rPr>
                <w:rStyle w:val="c7"/>
                <w:i/>
                <w:iCs/>
                <w:color w:val="000000"/>
              </w:rPr>
              <w:t>Уметь:</w:t>
            </w:r>
            <w:r w:rsidRPr="001F075A">
              <w:rPr>
                <w:rStyle w:val="c25"/>
                <w:color w:val="000000"/>
              </w:rPr>
              <w:t xml:space="preserve"> различать сам-е и </w:t>
            </w:r>
            <w:proofErr w:type="spellStart"/>
            <w:r w:rsidRPr="001F075A">
              <w:rPr>
                <w:rStyle w:val="c25"/>
                <w:color w:val="000000"/>
              </w:rPr>
              <w:t>служ</w:t>
            </w:r>
            <w:proofErr w:type="spellEnd"/>
            <w:r w:rsidRPr="001F075A">
              <w:rPr>
                <w:rStyle w:val="c25"/>
                <w:color w:val="000000"/>
              </w:rPr>
              <w:t xml:space="preserve">. ч. р.; </w:t>
            </w:r>
            <w:proofErr w:type="spellStart"/>
            <w:r w:rsidRPr="001F075A">
              <w:rPr>
                <w:rStyle w:val="c25"/>
                <w:color w:val="000000"/>
              </w:rPr>
              <w:t>диффер-ть</w:t>
            </w:r>
            <w:proofErr w:type="spellEnd"/>
            <w:r w:rsidRPr="001F075A">
              <w:rPr>
                <w:rStyle w:val="c25"/>
                <w:color w:val="000000"/>
              </w:rPr>
              <w:t xml:space="preserve"> служебные части речи</w:t>
            </w:r>
          </w:p>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104</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Употребление предлогов.</w:t>
            </w:r>
          </w:p>
        </w:tc>
        <w:tc>
          <w:tcPr>
            <w:tcW w:w="4111" w:type="dxa"/>
            <w:gridSpan w:val="2"/>
          </w:tcPr>
          <w:p w:rsidR="00192035" w:rsidRPr="001F075A" w:rsidRDefault="00192035" w:rsidP="00192035">
            <w:r w:rsidRPr="001F075A">
              <w:t>Уметь употреблять предлоги в составе словосочетаний в речи, характеризовать их.</w:t>
            </w: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105</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Непроизводные и производные предлоги.</w:t>
            </w:r>
          </w:p>
        </w:tc>
        <w:tc>
          <w:tcPr>
            <w:tcW w:w="4111" w:type="dxa"/>
            <w:gridSpan w:val="2"/>
          </w:tcPr>
          <w:p w:rsidR="00192035" w:rsidRPr="001F075A" w:rsidRDefault="00192035" w:rsidP="00192035">
            <w:r w:rsidRPr="001F075A">
              <w:t>Уметь правильно писать производные предлоги</w:t>
            </w: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106</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Простые и составные предлоги.</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107</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Морфологический разбор предлога.</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108</w:t>
            </w:r>
          </w:p>
          <w:p w:rsidR="00192035" w:rsidRPr="00880CB7" w:rsidRDefault="00192035" w:rsidP="00192035">
            <w:pPr>
              <w:jc w:val="center"/>
              <w:rPr>
                <w:sz w:val="24"/>
                <w:szCs w:val="24"/>
              </w:rPr>
            </w:pPr>
            <w:r>
              <w:rPr>
                <w:sz w:val="24"/>
                <w:szCs w:val="24"/>
              </w:rPr>
              <w:t>109</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5F7A23" w:rsidRDefault="00192035" w:rsidP="00192035">
            <w:pPr>
              <w:jc w:val="both"/>
              <w:rPr>
                <w:b/>
                <w:color w:val="FF0000"/>
                <w:sz w:val="24"/>
                <w:szCs w:val="24"/>
              </w:rPr>
            </w:pPr>
            <w:proofErr w:type="gramStart"/>
            <w:r w:rsidRPr="005F7A23">
              <w:rPr>
                <w:b/>
                <w:i/>
                <w:color w:val="FF0000"/>
                <w:sz w:val="24"/>
                <w:szCs w:val="24"/>
              </w:rPr>
              <w:t>Р</w:t>
            </w:r>
            <w:proofErr w:type="gramEnd"/>
            <w:r w:rsidRPr="005F7A23">
              <w:rPr>
                <w:b/>
                <w:i/>
                <w:color w:val="FF0000"/>
                <w:sz w:val="24"/>
                <w:szCs w:val="24"/>
              </w:rPr>
              <w:t>/р Сочинение-репортаж по собственным впечатлениям. (А.В. Сайкина «Детская спортивная школа»)</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110</w:t>
            </w:r>
          </w:p>
          <w:p w:rsidR="00192035" w:rsidRDefault="00192035" w:rsidP="00192035">
            <w:pPr>
              <w:jc w:val="center"/>
              <w:rPr>
                <w:sz w:val="24"/>
                <w:szCs w:val="24"/>
              </w:rPr>
            </w:pPr>
            <w:r>
              <w:rPr>
                <w:sz w:val="24"/>
                <w:szCs w:val="24"/>
              </w:rPr>
              <w:lastRenderedPageBreak/>
              <w:t>111</w:t>
            </w:r>
          </w:p>
          <w:p w:rsidR="00192035" w:rsidRPr="00880CB7" w:rsidRDefault="00192035" w:rsidP="00192035">
            <w:pPr>
              <w:jc w:val="center"/>
              <w:rPr>
                <w:sz w:val="24"/>
                <w:szCs w:val="24"/>
              </w:rPr>
            </w:pPr>
            <w:r>
              <w:rPr>
                <w:sz w:val="24"/>
                <w:szCs w:val="24"/>
              </w:rPr>
              <w:t>112</w:t>
            </w:r>
          </w:p>
        </w:tc>
        <w:tc>
          <w:tcPr>
            <w:tcW w:w="850" w:type="dxa"/>
          </w:tcPr>
          <w:p w:rsidR="00192035" w:rsidRDefault="00192035" w:rsidP="00192035">
            <w:pPr>
              <w:jc w:val="center"/>
            </w:pPr>
            <w:r>
              <w:lastRenderedPageBreak/>
              <w:t>3</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Default="00192035" w:rsidP="00192035">
            <w:pPr>
              <w:jc w:val="both"/>
              <w:rPr>
                <w:sz w:val="24"/>
                <w:szCs w:val="24"/>
              </w:rPr>
            </w:pPr>
            <w:r w:rsidRPr="00880CB7">
              <w:rPr>
                <w:sz w:val="24"/>
                <w:szCs w:val="24"/>
              </w:rPr>
              <w:t>Слитное и раздельное написание производных предлогов.</w:t>
            </w:r>
          </w:p>
          <w:p w:rsidR="00192035" w:rsidRPr="00740A32" w:rsidRDefault="00192035" w:rsidP="00192035">
            <w:pPr>
              <w:jc w:val="both"/>
              <w:rPr>
                <w:b/>
                <w:i/>
                <w:color w:val="002060"/>
                <w:sz w:val="24"/>
                <w:szCs w:val="24"/>
              </w:rPr>
            </w:pPr>
            <w:r w:rsidRPr="00740A32">
              <w:rPr>
                <w:b/>
                <w:i/>
                <w:color w:val="002060"/>
                <w:sz w:val="24"/>
                <w:szCs w:val="24"/>
              </w:rPr>
              <w:lastRenderedPageBreak/>
              <w:t>Тест по теме «Предлоги»</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lastRenderedPageBreak/>
              <w:t>113</w:t>
            </w:r>
          </w:p>
          <w:p w:rsidR="00192035" w:rsidRPr="00880CB7" w:rsidRDefault="00192035" w:rsidP="00192035">
            <w:pPr>
              <w:jc w:val="center"/>
              <w:rPr>
                <w:sz w:val="24"/>
                <w:szCs w:val="24"/>
              </w:rPr>
            </w:pPr>
            <w:r>
              <w:rPr>
                <w:sz w:val="24"/>
                <w:szCs w:val="24"/>
              </w:rPr>
              <w:t>114</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Повторение темы «Предлоги». Комплексный анализ текста</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115</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740A32" w:rsidRDefault="00192035" w:rsidP="00192035">
            <w:pPr>
              <w:jc w:val="both"/>
              <w:rPr>
                <w:i/>
                <w:color w:val="002060"/>
                <w:sz w:val="24"/>
                <w:szCs w:val="24"/>
              </w:rPr>
            </w:pPr>
            <w:r w:rsidRPr="00740A32">
              <w:rPr>
                <w:b/>
                <w:i/>
                <w:color w:val="002060"/>
                <w:sz w:val="24"/>
                <w:szCs w:val="24"/>
              </w:rPr>
              <w:t>Контрольный диктант с грамматическим заданием по теме «Предлог»</w:t>
            </w:r>
          </w:p>
        </w:tc>
        <w:tc>
          <w:tcPr>
            <w:tcW w:w="4111" w:type="dxa"/>
            <w:gridSpan w:val="2"/>
          </w:tcPr>
          <w:p w:rsidR="00192035" w:rsidRPr="001F075A" w:rsidRDefault="00192035" w:rsidP="00192035">
            <w:r w:rsidRPr="001F075A">
              <w:rPr>
                <w:i/>
                <w:iCs/>
                <w:color w:val="000000"/>
              </w:rPr>
              <w:t xml:space="preserve">Уметь: </w:t>
            </w:r>
            <w:r w:rsidRPr="001F075A">
              <w:rPr>
                <w:iCs/>
                <w:color w:val="000000"/>
              </w:rPr>
              <w:t>писать текст под диктов</w:t>
            </w:r>
            <w:r w:rsidRPr="001F075A">
              <w:rPr>
                <w:iCs/>
                <w:color w:val="000000"/>
              </w:rPr>
              <w:softHyphen/>
              <w:t>ку и выполнять грамматическое задание к нему</w:t>
            </w: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116</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vAlign w:val="center"/>
          </w:tcPr>
          <w:p w:rsidR="00192035" w:rsidRDefault="00192035" w:rsidP="00192035">
            <w:pPr>
              <w:jc w:val="both"/>
              <w:rPr>
                <w:sz w:val="24"/>
                <w:szCs w:val="24"/>
              </w:rPr>
            </w:pPr>
            <w:r>
              <w:rPr>
                <w:sz w:val="24"/>
                <w:szCs w:val="24"/>
              </w:rPr>
              <w:t xml:space="preserve">Анализ диктанта. </w:t>
            </w:r>
          </w:p>
          <w:p w:rsidR="00192035" w:rsidRPr="005F7A23" w:rsidRDefault="00192035" w:rsidP="00192035">
            <w:pPr>
              <w:jc w:val="both"/>
              <w:rPr>
                <w:b/>
                <w:i/>
                <w:color w:val="002060"/>
                <w:sz w:val="24"/>
                <w:szCs w:val="24"/>
              </w:rPr>
            </w:pPr>
            <w:r w:rsidRPr="005F7A23">
              <w:rPr>
                <w:b/>
                <w:i/>
                <w:color w:val="002060"/>
                <w:sz w:val="28"/>
                <w:szCs w:val="24"/>
              </w:rPr>
              <w:t>Союз как часть речи.</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117</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Простые и составные союзы.</w:t>
            </w:r>
          </w:p>
        </w:tc>
        <w:tc>
          <w:tcPr>
            <w:tcW w:w="4111" w:type="dxa"/>
            <w:gridSpan w:val="2"/>
          </w:tcPr>
          <w:p w:rsidR="00192035" w:rsidRPr="001F075A" w:rsidRDefault="00192035" w:rsidP="00192035"/>
        </w:tc>
      </w:tr>
      <w:tr w:rsidR="00192035" w:rsidRPr="00880CB7" w:rsidTr="00F95ED1">
        <w:trPr>
          <w:trHeight w:val="322"/>
        </w:trPr>
        <w:tc>
          <w:tcPr>
            <w:tcW w:w="959" w:type="dxa"/>
            <w:tcBorders>
              <w:bottom w:val="single" w:sz="4" w:space="0" w:color="auto"/>
            </w:tcBorders>
          </w:tcPr>
          <w:p w:rsidR="00192035" w:rsidRDefault="00192035" w:rsidP="00192035">
            <w:pPr>
              <w:jc w:val="center"/>
              <w:rPr>
                <w:sz w:val="24"/>
                <w:szCs w:val="24"/>
              </w:rPr>
            </w:pPr>
            <w:r w:rsidRPr="00880CB7">
              <w:rPr>
                <w:sz w:val="24"/>
                <w:szCs w:val="24"/>
              </w:rPr>
              <w:t>118</w:t>
            </w:r>
          </w:p>
          <w:p w:rsidR="00192035" w:rsidRPr="00880CB7" w:rsidRDefault="00192035" w:rsidP="00192035">
            <w:pPr>
              <w:jc w:val="center"/>
              <w:rPr>
                <w:sz w:val="24"/>
                <w:szCs w:val="24"/>
              </w:rPr>
            </w:pPr>
            <w:r>
              <w:rPr>
                <w:sz w:val="24"/>
                <w:szCs w:val="24"/>
              </w:rPr>
              <w:t>119</w:t>
            </w:r>
          </w:p>
        </w:tc>
        <w:tc>
          <w:tcPr>
            <w:tcW w:w="850" w:type="dxa"/>
            <w:tcBorders>
              <w:bottom w:val="single" w:sz="4" w:space="0" w:color="auto"/>
            </w:tcBorders>
          </w:tcPr>
          <w:p w:rsidR="00192035" w:rsidRDefault="00192035" w:rsidP="00192035">
            <w:pPr>
              <w:jc w:val="center"/>
            </w:pPr>
            <w:r>
              <w:t>2</w:t>
            </w:r>
          </w:p>
        </w:tc>
        <w:tc>
          <w:tcPr>
            <w:tcW w:w="1134" w:type="dxa"/>
            <w:tcBorders>
              <w:bottom w:val="single" w:sz="4" w:space="0" w:color="auto"/>
            </w:tcBorders>
          </w:tcPr>
          <w:p w:rsidR="00192035" w:rsidRPr="00880CB7" w:rsidRDefault="00192035" w:rsidP="00192035">
            <w:pPr>
              <w:jc w:val="both"/>
            </w:pPr>
          </w:p>
        </w:tc>
        <w:tc>
          <w:tcPr>
            <w:tcW w:w="1134" w:type="dxa"/>
            <w:tcBorders>
              <w:bottom w:val="single" w:sz="4" w:space="0" w:color="auto"/>
            </w:tcBorders>
          </w:tcPr>
          <w:p w:rsidR="00192035" w:rsidRPr="00880CB7" w:rsidRDefault="00192035" w:rsidP="00192035">
            <w:pPr>
              <w:jc w:val="both"/>
              <w:rPr>
                <w:sz w:val="24"/>
                <w:szCs w:val="24"/>
              </w:rPr>
            </w:pPr>
          </w:p>
        </w:tc>
        <w:tc>
          <w:tcPr>
            <w:tcW w:w="6379" w:type="dxa"/>
            <w:gridSpan w:val="2"/>
            <w:tcBorders>
              <w:bottom w:val="single" w:sz="4" w:space="0" w:color="auto"/>
            </w:tcBorders>
          </w:tcPr>
          <w:p w:rsidR="00192035" w:rsidRDefault="00192035" w:rsidP="00192035">
            <w:pPr>
              <w:jc w:val="both"/>
              <w:rPr>
                <w:sz w:val="24"/>
                <w:szCs w:val="24"/>
              </w:rPr>
            </w:pPr>
            <w:r w:rsidRPr="00880CB7">
              <w:rPr>
                <w:sz w:val="24"/>
                <w:szCs w:val="24"/>
              </w:rPr>
              <w:t xml:space="preserve">Союзы сочинительные и подчинительные. </w:t>
            </w:r>
          </w:p>
          <w:p w:rsidR="00192035" w:rsidRPr="00880CB7" w:rsidRDefault="00192035" w:rsidP="00192035">
            <w:pPr>
              <w:jc w:val="both"/>
              <w:rPr>
                <w:sz w:val="24"/>
                <w:szCs w:val="24"/>
              </w:rPr>
            </w:pPr>
          </w:p>
        </w:tc>
        <w:tc>
          <w:tcPr>
            <w:tcW w:w="4111" w:type="dxa"/>
            <w:gridSpan w:val="2"/>
            <w:tcBorders>
              <w:bottom w:val="single" w:sz="4" w:space="0" w:color="auto"/>
            </w:tcBorders>
          </w:tcPr>
          <w:p w:rsidR="00192035" w:rsidRPr="001F075A" w:rsidRDefault="00192035" w:rsidP="00192035"/>
        </w:tc>
      </w:tr>
      <w:tr w:rsidR="00192035" w:rsidRPr="00880CB7" w:rsidTr="00F95ED1">
        <w:trPr>
          <w:trHeight w:val="435"/>
        </w:trPr>
        <w:tc>
          <w:tcPr>
            <w:tcW w:w="959" w:type="dxa"/>
            <w:tcBorders>
              <w:bottom w:val="single" w:sz="4" w:space="0" w:color="auto"/>
            </w:tcBorders>
          </w:tcPr>
          <w:p w:rsidR="00192035" w:rsidRDefault="00192035" w:rsidP="00192035">
            <w:pPr>
              <w:jc w:val="center"/>
              <w:rPr>
                <w:sz w:val="24"/>
                <w:szCs w:val="24"/>
              </w:rPr>
            </w:pPr>
            <w:r w:rsidRPr="00880CB7">
              <w:rPr>
                <w:sz w:val="24"/>
                <w:szCs w:val="24"/>
              </w:rPr>
              <w:t>120</w:t>
            </w:r>
          </w:p>
          <w:p w:rsidR="00192035" w:rsidRDefault="00192035" w:rsidP="00192035">
            <w:pPr>
              <w:jc w:val="center"/>
              <w:rPr>
                <w:sz w:val="24"/>
                <w:szCs w:val="24"/>
              </w:rPr>
            </w:pPr>
            <w:r>
              <w:rPr>
                <w:sz w:val="24"/>
                <w:szCs w:val="24"/>
              </w:rPr>
              <w:t>121</w:t>
            </w:r>
          </w:p>
          <w:p w:rsidR="00192035" w:rsidRPr="00880CB7" w:rsidRDefault="00192035" w:rsidP="00192035">
            <w:pPr>
              <w:jc w:val="center"/>
              <w:rPr>
                <w:sz w:val="24"/>
                <w:szCs w:val="24"/>
              </w:rPr>
            </w:pPr>
            <w:r>
              <w:rPr>
                <w:sz w:val="24"/>
                <w:szCs w:val="24"/>
              </w:rPr>
              <w:t>122</w:t>
            </w:r>
          </w:p>
        </w:tc>
        <w:tc>
          <w:tcPr>
            <w:tcW w:w="850" w:type="dxa"/>
            <w:tcBorders>
              <w:bottom w:val="single" w:sz="4" w:space="0" w:color="auto"/>
            </w:tcBorders>
          </w:tcPr>
          <w:p w:rsidR="00192035" w:rsidRDefault="00192035" w:rsidP="00192035">
            <w:pPr>
              <w:jc w:val="center"/>
            </w:pPr>
            <w:r>
              <w:t>3</w:t>
            </w:r>
          </w:p>
        </w:tc>
        <w:tc>
          <w:tcPr>
            <w:tcW w:w="1134" w:type="dxa"/>
            <w:tcBorders>
              <w:bottom w:val="single" w:sz="4" w:space="0" w:color="auto"/>
            </w:tcBorders>
          </w:tcPr>
          <w:p w:rsidR="00192035" w:rsidRPr="00880CB7" w:rsidRDefault="00192035" w:rsidP="00192035">
            <w:pPr>
              <w:jc w:val="both"/>
            </w:pPr>
          </w:p>
        </w:tc>
        <w:tc>
          <w:tcPr>
            <w:tcW w:w="1134" w:type="dxa"/>
            <w:tcBorders>
              <w:bottom w:val="single" w:sz="4" w:space="0" w:color="auto"/>
            </w:tcBorders>
          </w:tcPr>
          <w:p w:rsidR="00192035" w:rsidRPr="00880CB7" w:rsidRDefault="00192035" w:rsidP="00192035">
            <w:pPr>
              <w:jc w:val="both"/>
              <w:rPr>
                <w:sz w:val="24"/>
                <w:szCs w:val="24"/>
              </w:rPr>
            </w:pPr>
          </w:p>
        </w:tc>
        <w:tc>
          <w:tcPr>
            <w:tcW w:w="6379" w:type="dxa"/>
            <w:gridSpan w:val="2"/>
            <w:tcBorders>
              <w:bottom w:val="single" w:sz="4" w:space="0" w:color="auto"/>
            </w:tcBorders>
          </w:tcPr>
          <w:p w:rsidR="00192035" w:rsidRPr="00880CB7" w:rsidRDefault="00192035" w:rsidP="00192035">
            <w:pPr>
              <w:jc w:val="both"/>
              <w:rPr>
                <w:sz w:val="24"/>
                <w:szCs w:val="24"/>
              </w:rPr>
            </w:pPr>
            <w:r w:rsidRPr="00880CB7">
              <w:rPr>
                <w:sz w:val="24"/>
                <w:szCs w:val="24"/>
              </w:rPr>
              <w:t>Запятая между простыми предложениями в союзном сложном предложении.</w:t>
            </w:r>
          </w:p>
        </w:tc>
        <w:tc>
          <w:tcPr>
            <w:tcW w:w="4111" w:type="dxa"/>
            <w:gridSpan w:val="2"/>
            <w:tcBorders>
              <w:bottom w:val="single" w:sz="4" w:space="0" w:color="auto"/>
            </w:tcBorders>
          </w:tcPr>
          <w:p w:rsidR="00192035" w:rsidRPr="001F075A" w:rsidRDefault="00192035" w:rsidP="00192035"/>
        </w:tc>
      </w:tr>
      <w:tr w:rsidR="00192035" w:rsidRPr="00880CB7" w:rsidTr="00F95ED1">
        <w:trPr>
          <w:trHeight w:val="265"/>
        </w:trPr>
        <w:tc>
          <w:tcPr>
            <w:tcW w:w="959" w:type="dxa"/>
            <w:tcBorders>
              <w:top w:val="single" w:sz="4" w:space="0" w:color="auto"/>
              <w:bottom w:val="single" w:sz="4" w:space="0" w:color="auto"/>
            </w:tcBorders>
          </w:tcPr>
          <w:p w:rsidR="00192035" w:rsidRDefault="00192035" w:rsidP="00192035">
            <w:pPr>
              <w:jc w:val="center"/>
              <w:rPr>
                <w:sz w:val="24"/>
                <w:szCs w:val="24"/>
              </w:rPr>
            </w:pPr>
            <w:r w:rsidRPr="00880CB7">
              <w:rPr>
                <w:sz w:val="24"/>
                <w:szCs w:val="24"/>
              </w:rPr>
              <w:t>123</w:t>
            </w:r>
          </w:p>
          <w:p w:rsidR="00192035" w:rsidRPr="00880CB7" w:rsidRDefault="00192035" w:rsidP="00192035">
            <w:pPr>
              <w:jc w:val="center"/>
              <w:rPr>
                <w:sz w:val="24"/>
                <w:szCs w:val="24"/>
              </w:rPr>
            </w:pPr>
            <w:r>
              <w:rPr>
                <w:sz w:val="24"/>
                <w:szCs w:val="24"/>
              </w:rPr>
              <w:t>124</w:t>
            </w:r>
          </w:p>
        </w:tc>
        <w:tc>
          <w:tcPr>
            <w:tcW w:w="850" w:type="dxa"/>
            <w:tcBorders>
              <w:top w:val="single" w:sz="4" w:space="0" w:color="auto"/>
              <w:bottom w:val="single" w:sz="4" w:space="0" w:color="auto"/>
            </w:tcBorders>
          </w:tcPr>
          <w:p w:rsidR="00192035" w:rsidRDefault="00192035" w:rsidP="00192035">
            <w:pPr>
              <w:jc w:val="center"/>
            </w:pPr>
            <w:r>
              <w:t>2</w:t>
            </w:r>
          </w:p>
        </w:tc>
        <w:tc>
          <w:tcPr>
            <w:tcW w:w="1134" w:type="dxa"/>
            <w:tcBorders>
              <w:top w:val="single" w:sz="4" w:space="0" w:color="auto"/>
              <w:bottom w:val="single" w:sz="4" w:space="0" w:color="auto"/>
            </w:tcBorders>
          </w:tcPr>
          <w:p w:rsidR="00192035" w:rsidRPr="00880CB7" w:rsidRDefault="00192035" w:rsidP="00192035">
            <w:pPr>
              <w:jc w:val="both"/>
            </w:pPr>
          </w:p>
        </w:tc>
        <w:tc>
          <w:tcPr>
            <w:tcW w:w="1134" w:type="dxa"/>
            <w:tcBorders>
              <w:top w:val="single" w:sz="4" w:space="0" w:color="auto"/>
              <w:bottom w:val="single" w:sz="4" w:space="0" w:color="auto"/>
            </w:tcBorders>
          </w:tcPr>
          <w:p w:rsidR="00192035" w:rsidRPr="00880CB7" w:rsidRDefault="00192035" w:rsidP="00192035">
            <w:pPr>
              <w:jc w:val="both"/>
              <w:rPr>
                <w:sz w:val="24"/>
                <w:szCs w:val="24"/>
              </w:rPr>
            </w:pPr>
          </w:p>
        </w:tc>
        <w:tc>
          <w:tcPr>
            <w:tcW w:w="6379" w:type="dxa"/>
            <w:gridSpan w:val="2"/>
            <w:tcBorders>
              <w:top w:val="single" w:sz="4" w:space="0" w:color="auto"/>
              <w:bottom w:val="single" w:sz="4" w:space="0" w:color="auto"/>
            </w:tcBorders>
          </w:tcPr>
          <w:p w:rsidR="00192035" w:rsidRPr="005F7A23" w:rsidRDefault="00192035" w:rsidP="00192035">
            <w:pPr>
              <w:jc w:val="both"/>
              <w:rPr>
                <w:b/>
                <w:color w:val="FF0000"/>
                <w:sz w:val="24"/>
                <w:szCs w:val="24"/>
              </w:rPr>
            </w:pPr>
            <w:r w:rsidRPr="005F7A23">
              <w:rPr>
                <w:b/>
                <w:i/>
                <w:color w:val="FF0000"/>
                <w:sz w:val="24"/>
                <w:szCs w:val="24"/>
              </w:rPr>
              <w:t>Р.Р. Сочинение-описание местности по картине В.Д. Поленова «Московский дворик»</w:t>
            </w:r>
          </w:p>
        </w:tc>
        <w:tc>
          <w:tcPr>
            <w:tcW w:w="4111" w:type="dxa"/>
            <w:gridSpan w:val="2"/>
            <w:tcBorders>
              <w:top w:val="single" w:sz="4" w:space="0" w:color="auto"/>
              <w:bottom w:val="single" w:sz="4" w:space="0" w:color="auto"/>
            </w:tcBorders>
          </w:tcPr>
          <w:p w:rsidR="00192035" w:rsidRPr="001F075A" w:rsidRDefault="00192035" w:rsidP="00192035">
            <w:r w:rsidRPr="001F075A">
              <w:rPr>
                <w:i/>
                <w:iCs/>
                <w:color w:val="000000"/>
              </w:rPr>
              <w:t xml:space="preserve">Уметь: </w:t>
            </w:r>
            <w:r w:rsidRPr="001F075A">
              <w:rPr>
                <w:color w:val="000000"/>
              </w:rPr>
              <w:t>самостоятельно писать сочинение на заданную тему; связно и последовательно изла</w:t>
            </w:r>
            <w:r w:rsidRPr="001F075A">
              <w:rPr>
                <w:color w:val="000000"/>
              </w:rPr>
              <w:softHyphen/>
              <w:t>гать свои мысли</w:t>
            </w: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125</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Сочинительные союзы.</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126</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Подчинительные союзы.</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127</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Морфологический разбор союзов.</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Default="00192035" w:rsidP="00192035">
            <w:pPr>
              <w:jc w:val="center"/>
              <w:rPr>
                <w:sz w:val="24"/>
                <w:szCs w:val="24"/>
              </w:rPr>
            </w:pPr>
            <w:r w:rsidRPr="00880CB7">
              <w:rPr>
                <w:sz w:val="24"/>
                <w:szCs w:val="24"/>
              </w:rPr>
              <w:t>128</w:t>
            </w:r>
          </w:p>
          <w:p w:rsidR="00192035" w:rsidRPr="00880CB7" w:rsidRDefault="00192035" w:rsidP="00192035">
            <w:pPr>
              <w:jc w:val="center"/>
              <w:rPr>
                <w:sz w:val="24"/>
                <w:szCs w:val="24"/>
              </w:rPr>
            </w:pPr>
            <w:r>
              <w:rPr>
                <w:sz w:val="24"/>
                <w:szCs w:val="24"/>
              </w:rPr>
              <w:t>129</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Default="00192035" w:rsidP="00192035">
            <w:pPr>
              <w:jc w:val="both"/>
              <w:rPr>
                <w:i/>
                <w:sz w:val="24"/>
                <w:szCs w:val="24"/>
              </w:rPr>
            </w:pPr>
            <w:r w:rsidRPr="00880CB7">
              <w:rPr>
                <w:sz w:val="24"/>
                <w:szCs w:val="24"/>
              </w:rPr>
              <w:t xml:space="preserve">Слитное написание союзов </w:t>
            </w:r>
            <w:r w:rsidRPr="00880CB7">
              <w:rPr>
                <w:i/>
                <w:sz w:val="24"/>
                <w:szCs w:val="24"/>
              </w:rPr>
              <w:t>также, тоже, чтобы, зато.</w:t>
            </w:r>
          </w:p>
          <w:p w:rsidR="00192035" w:rsidRPr="00740A32" w:rsidRDefault="00192035" w:rsidP="00192035">
            <w:pPr>
              <w:jc w:val="both"/>
              <w:rPr>
                <w:b/>
                <w:color w:val="002060"/>
                <w:sz w:val="24"/>
                <w:szCs w:val="24"/>
              </w:rPr>
            </w:pPr>
            <w:r w:rsidRPr="00740A32">
              <w:rPr>
                <w:b/>
                <w:i/>
                <w:color w:val="002060"/>
                <w:sz w:val="24"/>
                <w:szCs w:val="24"/>
              </w:rPr>
              <w:t>Тест по теме «Союзы»</w:t>
            </w:r>
          </w:p>
        </w:tc>
        <w:tc>
          <w:tcPr>
            <w:tcW w:w="4111" w:type="dxa"/>
            <w:gridSpan w:val="2"/>
          </w:tcPr>
          <w:p w:rsidR="00192035" w:rsidRPr="001F075A" w:rsidRDefault="00192035" w:rsidP="00192035"/>
        </w:tc>
      </w:tr>
      <w:tr w:rsidR="00192035" w:rsidRPr="00880CB7" w:rsidTr="00F95ED1">
        <w:trPr>
          <w:trHeight w:val="359"/>
        </w:trPr>
        <w:tc>
          <w:tcPr>
            <w:tcW w:w="959" w:type="dxa"/>
            <w:tcBorders>
              <w:bottom w:val="single" w:sz="4" w:space="0" w:color="auto"/>
            </w:tcBorders>
          </w:tcPr>
          <w:p w:rsidR="00192035" w:rsidRPr="00880CB7" w:rsidRDefault="00192035" w:rsidP="00192035">
            <w:pPr>
              <w:jc w:val="center"/>
              <w:rPr>
                <w:sz w:val="24"/>
                <w:szCs w:val="24"/>
              </w:rPr>
            </w:pPr>
            <w:r w:rsidRPr="00880CB7">
              <w:rPr>
                <w:sz w:val="24"/>
                <w:szCs w:val="24"/>
              </w:rPr>
              <w:t>130</w:t>
            </w:r>
          </w:p>
        </w:tc>
        <w:tc>
          <w:tcPr>
            <w:tcW w:w="850" w:type="dxa"/>
            <w:tcBorders>
              <w:bottom w:val="single" w:sz="4" w:space="0" w:color="auto"/>
            </w:tcBorders>
          </w:tcPr>
          <w:p w:rsidR="00192035" w:rsidRDefault="00192035" w:rsidP="00192035">
            <w:pPr>
              <w:jc w:val="center"/>
            </w:pPr>
            <w:r>
              <w:t>1</w:t>
            </w:r>
          </w:p>
        </w:tc>
        <w:tc>
          <w:tcPr>
            <w:tcW w:w="1134" w:type="dxa"/>
            <w:tcBorders>
              <w:bottom w:val="single" w:sz="4" w:space="0" w:color="auto"/>
            </w:tcBorders>
          </w:tcPr>
          <w:p w:rsidR="00192035" w:rsidRPr="00880CB7" w:rsidRDefault="00192035" w:rsidP="00192035">
            <w:pPr>
              <w:jc w:val="both"/>
            </w:pPr>
          </w:p>
        </w:tc>
        <w:tc>
          <w:tcPr>
            <w:tcW w:w="1134" w:type="dxa"/>
            <w:tcBorders>
              <w:bottom w:val="single" w:sz="4" w:space="0" w:color="auto"/>
            </w:tcBorders>
          </w:tcPr>
          <w:p w:rsidR="00192035" w:rsidRPr="00880CB7" w:rsidRDefault="00192035" w:rsidP="00192035">
            <w:pPr>
              <w:jc w:val="both"/>
              <w:rPr>
                <w:sz w:val="24"/>
                <w:szCs w:val="24"/>
              </w:rPr>
            </w:pPr>
          </w:p>
        </w:tc>
        <w:tc>
          <w:tcPr>
            <w:tcW w:w="6379" w:type="dxa"/>
            <w:gridSpan w:val="2"/>
            <w:tcBorders>
              <w:bottom w:val="single" w:sz="4" w:space="0" w:color="auto"/>
            </w:tcBorders>
          </w:tcPr>
          <w:p w:rsidR="00192035" w:rsidRPr="00880CB7" w:rsidRDefault="00192035" w:rsidP="00192035">
            <w:pPr>
              <w:jc w:val="both"/>
              <w:rPr>
                <w:sz w:val="24"/>
                <w:szCs w:val="24"/>
              </w:rPr>
            </w:pPr>
            <w:r w:rsidRPr="00880CB7">
              <w:rPr>
                <w:sz w:val="24"/>
                <w:szCs w:val="24"/>
              </w:rPr>
              <w:t>Повторение сведений о предлогах и союзах</w:t>
            </w:r>
          </w:p>
        </w:tc>
        <w:tc>
          <w:tcPr>
            <w:tcW w:w="4111" w:type="dxa"/>
            <w:gridSpan w:val="2"/>
            <w:tcBorders>
              <w:bottom w:val="single" w:sz="4" w:space="0" w:color="auto"/>
            </w:tcBorders>
          </w:tcPr>
          <w:p w:rsidR="00192035" w:rsidRPr="001F075A" w:rsidRDefault="00192035" w:rsidP="00192035"/>
        </w:tc>
      </w:tr>
      <w:tr w:rsidR="00192035" w:rsidRPr="00880CB7" w:rsidTr="00F95ED1">
        <w:trPr>
          <w:trHeight w:val="132"/>
        </w:trPr>
        <w:tc>
          <w:tcPr>
            <w:tcW w:w="959" w:type="dxa"/>
            <w:tcBorders>
              <w:top w:val="single" w:sz="4" w:space="0" w:color="auto"/>
              <w:bottom w:val="single" w:sz="4" w:space="0" w:color="auto"/>
            </w:tcBorders>
          </w:tcPr>
          <w:p w:rsidR="00192035" w:rsidRPr="00880CB7" w:rsidRDefault="00192035" w:rsidP="00192035">
            <w:pPr>
              <w:jc w:val="center"/>
              <w:rPr>
                <w:sz w:val="24"/>
                <w:szCs w:val="24"/>
              </w:rPr>
            </w:pPr>
            <w:r w:rsidRPr="00880CB7">
              <w:rPr>
                <w:sz w:val="24"/>
                <w:szCs w:val="24"/>
              </w:rPr>
              <w:t>131</w:t>
            </w:r>
          </w:p>
        </w:tc>
        <w:tc>
          <w:tcPr>
            <w:tcW w:w="850" w:type="dxa"/>
            <w:tcBorders>
              <w:top w:val="single" w:sz="4" w:space="0" w:color="auto"/>
              <w:bottom w:val="single" w:sz="4" w:space="0" w:color="auto"/>
            </w:tcBorders>
          </w:tcPr>
          <w:p w:rsidR="00192035" w:rsidRDefault="00192035" w:rsidP="00192035">
            <w:pPr>
              <w:jc w:val="center"/>
            </w:pPr>
            <w:r>
              <w:t>1</w:t>
            </w:r>
          </w:p>
        </w:tc>
        <w:tc>
          <w:tcPr>
            <w:tcW w:w="1134" w:type="dxa"/>
            <w:tcBorders>
              <w:top w:val="single" w:sz="4" w:space="0" w:color="auto"/>
              <w:bottom w:val="single" w:sz="4" w:space="0" w:color="auto"/>
            </w:tcBorders>
          </w:tcPr>
          <w:p w:rsidR="00192035" w:rsidRPr="00880CB7" w:rsidRDefault="00192035" w:rsidP="00192035">
            <w:pPr>
              <w:jc w:val="both"/>
            </w:pPr>
          </w:p>
        </w:tc>
        <w:tc>
          <w:tcPr>
            <w:tcW w:w="1134" w:type="dxa"/>
            <w:tcBorders>
              <w:top w:val="single" w:sz="4" w:space="0" w:color="auto"/>
              <w:bottom w:val="single" w:sz="4" w:space="0" w:color="auto"/>
            </w:tcBorders>
          </w:tcPr>
          <w:p w:rsidR="00192035" w:rsidRPr="00880CB7" w:rsidRDefault="00192035" w:rsidP="00192035">
            <w:pPr>
              <w:jc w:val="both"/>
              <w:rPr>
                <w:sz w:val="24"/>
                <w:szCs w:val="24"/>
              </w:rPr>
            </w:pPr>
          </w:p>
        </w:tc>
        <w:tc>
          <w:tcPr>
            <w:tcW w:w="6379" w:type="dxa"/>
            <w:gridSpan w:val="2"/>
            <w:tcBorders>
              <w:top w:val="single" w:sz="4" w:space="0" w:color="auto"/>
              <w:bottom w:val="single" w:sz="4" w:space="0" w:color="auto"/>
            </w:tcBorders>
          </w:tcPr>
          <w:p w:rsidR="00192035" w:rsidRPr="00880CB7" w:rsidRDefault="00192035" w:rsidP="00192035">
            <w:pPr>
              <w:jc w:val="both"/>
              <w:rPr>
                <w:sz w:val="24"/>
                <w:szCs w:val="24"/>
              </w:rPr>
            </w:pPr>
            <w:r w:rsidRPr="00880CB7">
              <w:rPr>
                <w:sz w:val="24"/>
                <w:szCs w:val="24"/>
              </w:rPr>
              <w:t>Комплексный анализ текста</w:t>
            </w:r>
          </w:p>
        </w:tc>
        <w:tc>
          <w:tcPr>
            <w:tcW w:w="4111" w:type="dxa"/>
            <w:gridSpan w:val="2"/>
            <w:tcBorders>
              <w:top w:val="single" w:sz="4" w:space="0" w:color="auto"/>
              <w:bottom w:val="single" w:sz="4" w:space="0" w:color="auto"/>
            </w:tcBorders>
          </w:tcPr>
          <w:p w:rsidR="00192035" w:rsidRPr="001F075A" w:rsidRDefault="00192035" w:rsidP="00192035"/>
        </w:tc>
      </w:tr>
      <w:tr w:rsidR="00192035" w:rsidRPr="00880CB7" w:rsidTr="00F95ED1">
        <w:trPr>
          <w:trHeight w:val="113"/>
        </w:trPr>
        <w:tc>
          <w:tcPr>
            <w:tcW w:w="959" w:type="dxa"/>
            <w:tcBorders>
              <w:top w:val="single" w:sz="4" w:space="0" w:color="auto"/>
            </w:tcBorders>
          </w:tcPr>
          <w:p w:rsidR="00192035" w:rsidRPr="00880CB7" w:rsidRDefault="00192035" w:rsidP="00192035">
            <w:pPr>
              <w:jc w:val="center"/>
              <w:rPr>
                <w:sz w:val="24"/>
                <w:szCs w:val="24"/>
              </w:rPr>
            </w:pPr>
            <w:r w:rsidRPr="00880CB7">
              <w:rPr>
                <w:sz w:val="24"/>
                <w:szCs w:val="24"/>
              </w:rPr>
              <w:t>132</w:t>
            </w:r>
          </w:p>
        </w:tc>
        <w:tc>
          <w:tcPr>
            <w:tcW w:w="850" w:type="dxa"/>
            <w:tcBorders>
              <w:top w:val="single" w:sz="4" w:space="0" w:color="auto"/>
            </w:tcBorders>
          </w:tcPr>
          <w:p w:rsidR="00192035" w:rsidRDefault="00192035" w:rsidP="00192035">
            <w:pPr>
              <w:jc w:val="center"/>
            </w:pPr>
            <w:r>
              <w:t>1</w:t>
            </w:r>
          </w:p>
        </w:tc>
        <w:tc>
          <w:tcPr>
            <w:tcW w:w="1134" w:type="dxa"/>
            <w:tcBorders>
              <w:top w:val="single" w:sz="4" w:space="0" w:color="auto"/>
            </w:tcBorders>
          </w:tcPr>
          <w:p w:rsidR="00192035" w:rsidRPr="00880CB7" w:rsidRDefault="00192035" w:rsidP="00192035">
            <w:pPr>
              <w:jc w:val="both"/>
            </w:pPr>
          </w:p>
        </w:tc>
        <w:tc>
          <w:tcPr>
            <w:tcW w:w="1134" w:type="dxa"/>
            <w:tcBorders>
              <w:top w:val="single" w:sz="4" w:space="0" w:color="auto"/>
            </w:tcBorders>
          </w:tcPr>
          <w:p w:rsidR="00192035" w:rsidRPr="00880CB7" w:rsidRDefault="00192035" w:rsidP="00192035">
            <w:pPr>
              <w:jc w:val="both"/>
              <w:rPr>
                <w:sz w:val="24"/>
                <w:szCs w:val="24"/>
              </w:rPr>
            </w:pPr>
          </w:p>
        </w:tc>
        <w:tc>
          <w:tcPr>
            <w:tcW w:w="6379" w:type="dxa"/>
            <w:gridSpan w:val="2"/>
            <w:tcBorders>
              <w:top w:val="single" w:sz="4" w:space="0" w:color="auto"/>
            </w:tcBorders>
          </w:tcPr>
          <w:p w:rsidR="00192035" w:rsidRPr="00740A32" w:rsidRDefault="00192035" w:rsidP="00192035">
            <w:pPr>
              <w:jc w:val="both"/>
              <w:rPr>
                <w:i/>
                <w:color w:val="002060"/>
                <w:sz w:val="24"/>
                <w:szCs w:val="24"/>
              </w:rPr>
            </w:pPr>
            <w:r w:rsidRPr="00740A32">
              <w:rPr>
                <w:b/>
                <w:i/>
                <w:color w:val="002060"/>
                <w:sz w:val="24"/>
                <w:szCs w:val="24"/>
              </w:rPr>
              <w:t>Контрольная работа по теме «Союз»</w:t>
            </w:r>
          </w:p>
        </w:tc>
        <w:tc>
          <w:tcPr>
            <w:tcW w:w="4111" w:type="dxa"/>
            <w:gridSpan w:val="2"/>
            <w:tcBorders>
              <w:top w:val="single" w:sz="4" w:space="0" w:color="auto"/>
            </w:tcBorders>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133</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Pr>
                <w:sz w:val="24"/>
                <w:szCs w:val="24"/>
              </w:rPr>
              <w:t>Анализ к/</w:t>
            </w:r>
            <w:proofErr w:type="spellStart"/>
            <w:proofErr w:type="gramStart"/>
            <w:r>
              <w:rPr>
                <w:sz w:val="24"/>
                <w:szCs w:val="24"/>
              </w:rPr>
              <w:t>р</w:t>
            </w:r>
            <w:proofErr w:type="spellEnd"/>
            <w:proofErr w:type="gramEnd"/>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134</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71401B" w:rsidRDefault="00192035" w:rsidP="00192035">
            <w:pPr>
              <w:jc w:val="both"/>
              <w:rPr>
                <w:b/>
                <w:i/>
                <w:color w:val="002060"/>
                <w:sz w:val="24"/>
                <w:szCs w:val="24"/>
              </w:rPr>
            </w:pPr>
            <w:r>
              <w:rPr>
                <w:sz w:val="24"/>
                <w:szCs w:val="24"/>
              </w:rPr>
              <w:t xml:space="preserve"> </w:t>
            </w:r>
            <w:r w:rsidRPr="0071401B">
              <w:rPr>
                <w:b/>
                <w:i/>
                <w:color w:val="002060"/>
                <w:sz w:val="28"/>
                <w:szCs w:val="24"/>
              </w:rPr>
              <w:t>Частица как часть речи</w:t>
            </w:r>
          </w:p>
        </w:tc>
        <w:tc>
          <w:tcPr>
            <w:tcW w:w="4111" w:type="dxa"/>
            <w:gridSpan w:val="2"/>
          </w:tcPr>
          <w:p w:rsidR="00192035" w:rsidRPr="001F075A" w:rsidRDefault="00192035" w:rsidP="00192035"/>
        </w:tc>
      </w:tr>
      <w:tr w:rsidR="00192035" w:rsidRPr="00880CB7" w:rsidTr="00F95ED1">
        <w:trPr>
          <w:trHeight w:val="682"/>
        </w:trPr>
        <w:tc>
          <w:tcPr>
            <w:tcW w:w="959" w:type="dxa"/>
            <w:tcBorders>
              <w:bottom w:val="single" w:sz="4" w:space="0" w:color="auto"/>
            </w:tcBorders>
          </w:tcPr>
          <w:p w:rsidR="00192035" w:rsidRPr="00880CB7" w:rsidRDefault="00192035" w:rsidP="00192035">
            <w:pPr>
              <w:jc w:val="center"/>
              <w:rPr>
                <w:sz w:val="24"/>
                <w:szCs w:val="24"/>
              </w:rPr>
            </w:pPr>
            <w:r w:rsidRPr="00880CB7">
              <w:rPr>
                <w:sz w:val="24"/>
                <w:szCs w:val="24"/>
              </w:rPr>
              <w:t>135</w:t>
            </w:r>
          </w:p>
        </w:tc>
        <w:tc>
          <w:tcPr>
            <w:tcW w:w="850" w:type="dxa"/>
            <w:tcBorders>
              <w:bottom w:val="single" w:sz="4" w:space="0" w:color="auto"/>
            </w:tcBorders>
          </w:tcPr>
          <w:p w:rsidR="00192035" w:rsidRDefault="00192035" w:rsidP="00192035">
            <w:pPr>
              <w:jc w:val="center"/>
            </w:pPr>
            <w:r>
              <w:t>1</w:t>
            </w:r>
          </w:p>
        </w:tc>
        <w:tc>
          <w:tcPr>
            <w:tcW w:w="1134" w:type="dxa"/>
            <w:tcBorders>
              <w:bottom w:val="single" w:sz="4" w:space="0" w:color="auto"/>
            </w:tcBorders>
          </w:tcPr>
          <w:p w:rsidR="00192035" w:rsidRPr="00880CB7" w:rsidRDefault="00192035" w:rsidP="00192035">
            <w:pPr>
              <w:jc w:val="both"/>
            </w:pPr>
          </w:p>
        </w:tc>
        <w:tc>
          <w:tcPr>
            <w:tcW w:w="1134" w:type="dxa"/>
            <w:tcBorders>
              <w:bottom w:val="single" w:sz="4" w:space="0" w:color="auto"/>
            </w:tcBorders>
          </w:tcPr>
          <w:p w:rsidR="00192035" w:rsidRPr="00880CB7" w:rsidRDefault="00192035" w:rsidP="00192035">
            <w:pPr>
              <w:jc w:val="both"/>
              <w:rPr>
                <w:sz w:val="24"/>
                <w:szCs w:val="24"/>
              </w:rPr>
            </w:pPr>
          </w:p>
        </w:tc>
        <w:tc>
          <w:tcPr>
            <w:tcW w:w="6379" w:type="dxa"/>
            <w:gridSpan w:val="2"/>
            <w:tcBorders>
              <w:bottom w:val="single" w:sz="4" w:space="0" w:color="auto"/>
            </w:tcBorders>
          </w:tcPr>
          <w:p w:rsidR="00192035" w:rsidRPr="00880CB7" w:rsidRDefault="00192035" w:rsidP="00192035">
            <w:pPr>
              <w:jc w:val="both"/>
              <w:rPr>
                <w:sz w:val="24"/>
                <w:szCs w:val="24"/>
              </w:rPr>
            </w:pPr>
            <w:r>
              <w:rPr>
                <w:sz w:val="24"/>
                <w:szCs w:val="24"/>
              </w:rPr>
              <w:t xml:space="preserve">  </w:t>
            </w:r>
            <w:r w:rsidRPr="00880CB7">
              <w:rPr>
                <w:sz w:val="24"/>
                <w:szCs w:val="24"/>
              </w:rPr>
              <w:t>Разряды частиц. Формообразующие частицы.</w:t>
            </w:r>
          </w:p>
        </w:tc>
        <w:tc>
          <w:tcPr>
            <w:tcW w:w="4111" w:type="dxa"/>
            <w:gridSpan w:val="2"/>
            <w:tcBorders>
              <w:bottom w:val="single" w:sz="4" w:space="0" w:color="auto"/>
            </w:tcBorders>
          </w:tcPr>
          <w:p w:rsidR="00192035" w:rsidRPr="001F075A" w:rsidRDefault="00192035" w:rsidP="00192035">
            <w:pPr>
              <w:autoSpaceDE w:val="0"/>
              <w:autoSpaceDN w:val="0"/>
              <w:adjustRightInd w:val="0"/>
              <w:rPr>
                <w:iCs/>
                <w:color w:val="000000"/>
              </w:rPr>
            </w:pPr>
            <w:r w:rsidRPr="001F075A">
              <w:rPr>
                <w:i/>
                <w:iCs/>
                <w:color w:val="000000"/>
              </w:rPr>
              <w:t>Знать:</w:t>
            </w:r>
            <w:r w:rsidRPr="001F075A">
              <w:rPr>
                <w:iCs/>
                <w:color w:val="000000"/>
              </w:rPr>
              <w:t xml:space="preserve"> разряды частиц по значению, употреблению и строению.</w:t>
            </w:r>
          </w:p>
          <w:p w:rsidR="00192035" w:rsidRPr="00F95ED1" w:rsidRDefault="00192035" w:rsidP="00F95ED1">
            <w:pPr>
              <w:autoSpaceDE w:val="0"/>
              <w:autoSpaceDN w:val="0"/>
              <w:adjustRightInd w:val="0"/>
              <w:rPr>
                <w:iCs/>
                <w:color w:val="000000"/>
              </w:rPr>
            </w:pPr>
            <w:r w:rsidRPr="001F075A">
              <w:rPr>
                <w:i/>
                <w:iCs/>
                <w:color w:val="000000"/>
              </w:rPr>
              <w:t>Уметь:</w:t>
            </w:r>
            <w:r w:rsidRPr="001F075A">
              <w:rPr>
                <w:iCs/>
                <w:color w:val="000000"/>
              </w:rPr>
              <w:t xml:space="preserve"> распознавать разряды частиц по значению, употреблению.</w:t>
            </w:r>
          </w:p>
        </w:tc>
      </w:tr>
      <w:tr w:rsidR="00192035" w:rsidRPr="00880CB7" w:rsidTr="00F95ED1">
        <w:trPr>
          <w:trHeight w:val="152"/>
        </w:trPr>
        <w:tc>
          <w:tcPr>
            <w:tcW w:w="959" w:type="dxa"/>
            <w:tcBorders>
              <w:top w:val="single" w:sz="4" w:space="0" w:color="auto"/>
            </w:tcBorders>
          </w:tcPr>
          <w:p w:rsidR="00192035" w:rsidRPr="00880CB7" w:rsidRDefault="00192035" w:rsidP="00192035">
            <w:pPr>
              <w:jc w:val="center"/>
              <w:rPr>
                <w:sz w:val="24"/>
                <w:szCs w:val="24"/>
              </w:rPr>
            </w:pPr>
            <w:r w:rsidRPr="00880CB7">
              <w:rPr>
                <w:sz w:val="24"/>
                <w:szCs w:val="24"/>
              </w:rPr>
              <w:t>136</w:t>
            </w:r>
          </w:p>
        </w:tc>
        <w:tc>
          <w:tcPr>
            <w:tcW w:w="850" w:type="dxa"/>
            <w:tcBorders>
              <w:top w:val="single" w:sz="4" w:space="0" w:color="auto"/>
            </w:tcBorders>
          </w:tcPr>
          <w:p w:rsidR="00192035" w:rsidRDefault="00192035" w:rsidP="00192035">
            <w:pPr>
              <w:jc w:val="center"/>
            </w:pPr>
            <w:r>
              <w:t>1</w:t>
            </w:r>
          </w:p>
        </w:tc>
        <w:tc>
          <w:tcPr>
            <w:tcW w:w="1134" w:type="dxa"/>
            <w:tcBorders>
              <w:top w:val="single" w:sz="4" w:space="0" w:color="auto"/>
            </w:tcBorders>
          </w:tcPr>
          <w:p w:rsidR="00192035" w:rsidRPr="00880CB7" w:rsidRDefault="00192035" w:rsidP="00192035">
            <w:pPr>
              <w:jc w:val="both"/>
            </w:pPr>
          </w:p>
        </w:tc>
        <w:tc>
          <w:tcPr>
            <w:tcW w:w="1134" w:type="dxa"/>
            <w:tcBorders>
              <w:top w:val="single" w:sz="4" w:space="0" w:color="auto"/>
            </w:tcBorders>
          </w:tcPr>
          <w:p w:rsidR="00192035" w:rsidRPr="00880CB7" w:rsidRDefault="00192035" w:rsidP="00192035">
            <w:pPr>
              <w:jc w:val="both"/>
              <w:rPr>
                <w:sz w:val="24"/>
                <w:szCs w:val="24"/>
              </w:rPr>
            </w:pPr>
          </w:p>
        </w:tc>
        <w:tc>
          <w:tcPr>
            <w:tcW w:w="6379" w:type="dxa"/>
            <w:gridSpan w:val="2"/>
            <w:tcBorders>
              <w:top w:val="single" w:sz="4" w:space="0" w:color="auto"/>
            </w:tcBorders>
          </w:tcPr>
          <w:p w:rsidR="00192035" w:rsidRPr="00880CB7" w:rsidRDefault="00192035" w:rsidP="00192035">
            <w:pPr>
              <w:jc w:val="both"/>
              <w:rPr>
                <w:sz w:val="24"/>
                <w:szCs w:val="24"/>
              </w:rPr>
            </w:pPr>
            <w:r w:rsidRPr="00880CB7">
              <w:rPr>
                <w:sz w:val="24"/>
                <w:szCs w:val="24"/>
              </w:rPr>
              <w:t>Смысловые частицы.</w:t>
            </w:r>
          </w:p>
        </w:tc>
        <w:tc>
          <w:tcPr>
            <w:tcW w:w="4111" w:type="dxa"/>
            <w:gridSpan w:val="2"/>
            <w:tcBorders>
              <w:top w:val="single" w:sz="4" w:space="0" w:color="auto"/>
            </w:tcBorders>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137</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Раздельное и дефисное написание частиц.</w:t>
            </w:r>
          </w:p>
        </w:tc>
        <w:tc>
          <w:tcPr>
            <w:tcW w:w="4111" w:type="dxa"/>
            <w:gridSpan w:val="2"/>
          </w:tcPr>
          <w:p w:rsidR="00192035" w:rsidRPr="001F075A" w:rsidRDefault="00192035" w:rsidP="00192035"/>
        </w:tc>
      </w:tr>
      <w:tr w:rsidR="00192035" w:rsidRPr="00880CB7" w:rsidTr="00F95ED1">
        <w:trPr>
          <w:trHeight w:val="71"/>
        </w:trPr>
        <w:tc>
          <w:tcPr>
            <w:tcW w:w="959" w:type="dxa"/>
          </w:tcPr>
          <w:p w:rsidR="00192035" w:rsidRPr="00880CB7" w:rsidRDefault="00192035" w:rsidP="00192035">
            <w:pPr>
              <w:jc w:val="center"/>
              <w:rPr>
                <w:sz w:val="24"/>
                <w:szCs w:val="24"/>
              </w:rPr>
            </w:pPr>
            <w:r w:rsidRPr="00880CB7">
              <w:rPr>
                <w:sz w:val="24"/>
                <w:szCs w:val="24"/>
              </w:rPr>
              <w:t>138</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Раздельное и дефисное написание частиц.</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139</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Морфологический разбор частиц.</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140</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 xml:space="preserve">Отрицательные частицы </w:t>
            </w:r>
            <w:r w:rsidRPr="00880CB7">
              <w:rPr>
                <w:i/>
                <w:sz w:val="24"/>
                <w:szCs w:val="24"/>
              </w:rPr>
              <w:t>НЕ</w:t>
            </w:r>
            <w:r w:rsidRPr="00880CB7">
              <w:rPr>
                <w:sz w:val="24"/>
                <w:szCs w:val="24"/>
              </w:rPr>
              <w:t xml:space="preserve"> и </w:t>
            </w:r>
            <w:r w:rsidRPr="00880CB7">
              <w:rPr>
                <w:i/>
                <w:sz w:val="24"/>
                <w:szCs w:val="24"/>
              </w:rPr>
              <w:t>НИ.</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141</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 xml:space="preserve">Отрицательные частицы </w:t>
            </w:r>
            <w:r w:rsidRPr="00880CB7">
              <w:rPr>
                <w:i/>
                <w:sz w:val="24"/>
                <w:szCs w:val="24"/>
              </w:rPr>
              <w:t>НЕ</w:t>
            </w:r>
            <w:r w:rsidRPr="00880CB7">
              <w:rPr>
                <w:sz w:val="24"/>
                <w:szCs w:val="24"/>
              </w:rPr>
              <w:t xml:space="preserve"> и </w:t>
            </w:r>
            <w:r w:rsidRPr="00880CB7">
              <w:rPr>
                <w:i/>
                <w:sz w:val="24"/>
                <w:szCs w:val="24"/>
              </w:rPr>
              <w:t>НИ.</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lastRenderedPageBreak/>
              <w:t>142</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Различение частицы</w:t>
            </w:r>
            <w:r w:rsidRPr="00880CB7">
              <w:rPr>
                <w:i/>
                <w:sz w:val="24"/>
                <w:szCs w:val="24"/>
              </w:rPr>
              <w:t xml:space="preserve"> НЕ</w:t>
            </w:r>
            <w:r w:rsidRPr="00880CB7">
              <w:rPr>
                <w:sz w:val="24"/>
                <w:szCs w:val="24"/>
              </w:rPr>
              <w:t xml:space="preserve"> и приставки </w:t>
            </w:r>
            <w:r w:rsidRPr="00880CB7">
              <w:rPr>
                <w:i/>
                <w:sz w:val="24"/>
                <w:szCs w:val="24"/>
              </w:rPr>
              <w:t>НЕ</w:t>
            </w:r>
            <w:proofErr w:type="gramStart"/>
            <w:r w:rsidRPr="00880CB7">
              <w:rPr>
                <w:i/>
                <w:sz w:val="24"/>
                <w:szCs w:val="24"/>
              </w:rPr>
              <w:t>-.</w:t>
            </w:r>
            <w:proofErr w:type="gramEnd"/>
          </w:p>
        </w:tc>
        <w:tc>
          <w:tcPr>
            <w:tcW w:w="4111" w:type="dxa"/>
            <w:gridSpan w:val="2"/>
          </w:tcPr>
          <w:p w:rsidR="00192035" w:rsidRPr="001F075A" w:rsidRDefault="00192035" w:rsidP="00192035">
            <w:pPr>
              <w:autoSpaceDE w:val="0"/>
              <w:autoSpaceDN w:val="0"/>
              <w:adjustRightInd w:val="0"/>
              <w:rPr>
                <w:iCs/>
                <w:color w:val="000000"/>
              </w:rPr>
            </w:pPr>
            <w:r w:rsidRPr="001F075A">
              <w:rPr>
                <w:i/>
                <w:iCs/>
                <w:color w:val="000000"/>
              </w:rPr>
              <w:t>Знать:</w:t>
            </w:r>
            <w:r w:rsidRPr="001F075A">
              <w:rPr>
                <w:iCs/>
                <w:color w:val="000000"/>
              </w:rPr>
              <w:t xml:space="preserve"> отриц. частицы НЕ и НИ, приставки Н</w:t>
            </w:r>
            <w:proofErr w:type="gramStart"/>
            <w:r w:rsidRPr="001F075A">
              <w:rPr>
                <w:iCs/>
                <w:color w:val="000000"/>
              </w:rPr>
              <w:t>Е-</w:t>
            </w:r>
            <w:proofErr w:type="gramEnd"/>
            <w:r w:rsidRPr="001F075A">
              <w:rPr>
                <w:iCs/>
                <w:color w:val="000000"/>
              </w:rPr>
              <w:t xml:space="preserve"> и НИ-.</w:t>
            </w:r>
          </w:p>
          <w:p w:rsidR="00192035" w:rsidRPr="001F075A" w:rsidRDefault="00192035" w:rsidP="00192035">
            <w:r w:rsidRPr="001F075A">
              <w:rPr>
                <w:i/>
                <w:iCs/>
                <w:color w:val="000000"/>
              </w:rPr>
              <w:t>Уметь:</w:t>
            </w:r>
            <w:r w:rsidRPr="001F075A">
              <w:rPr>
                <w:iCs/>
                <w:color w:val="000000"/>
              </w:rPr>
              <w:t xml:space="preserve"> </w:t>
            </w:r>
            <w:proofErr w:type="spellStart"/>
            <w:r w:rsidRPr="001F075A">
              <w:rPr>
                <w:iCs/>
                <w:color w:val="000000"/>
              </w:rPr>
              <w:t>дифф-ть</w:t>
            </w:r>
            <w:proofErr w:type="spellEnd"/>
            <w:r w:rsidRPr="001F075A">
              <w:rPr>
                <w:iCs/>
                <w:color w:val="000000"/>
              </w:rPr>
              <w:t xml:space="preserve"> НЕ и НИ как частицы и приставки, подбирать частицы с отрицательным значением</w:t>
            </w:r>
          </w:p>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143</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 xml:space="preserve">Различение частицы </w:t>
            </w:r>
            <w:r w:rsidRPr="00880CB7">
              <w:rPr>
                <w:i/>
                <w:sz w:val="24"/>
                <w:szCs w:val="24"/>
              </w:rPr>
              <w:t>НЕ</w:t>
            </w:r>
            <w:r w:rsidRPr="00880CB7">
              <w:rPr>
                <w:sz w:val="24"/>
                <w:szCs w:val="24"/>
              </w:rPr>
              <w:t xml:space="preserve"> и приставки </w:t>
            </w:r>
            <w:r w:rsidRPr="00880CB7">
              <w:rPr>
                <w:i/>
                <w:sz w:val="24"/>
                <w:szCs w:val="24"/>
              </w:rPr>
              <w:t>НЕ</w:t>
            </w:r>
            <w:proofErr w:type="gramStart"/>
            <w:r w:rsidRPr="00880CB7">
              <w:rPr>
                <w:i/>
                <w:sz w:val="24"/>
                <w:szCs w:val="24"/>
              </w:rPr>
              <w:t>-.</w:t>
            </w:r>
            <w:proofErr w:type="gramEnd"/>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144</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 xml:space="preserve">Частица </w:t>
            </w:r>
            <w:r w:rsidRPr="00880CB7">
              <w:rPr>
                <w:i/>
                <w:sz w:val="24"/>
                <w:szCs w:val="24"/>
              </w:rPr>
              <w:t>НИ</w:t>
            </w:r>
            <w:r w:rsidRPr="00880CB7">
              <w:rPr>
                <w:sz w:val="24"/>
                <w:szCs w:val="24"/>
              </w:rPr>
              <w:t xml:space="preserve">, приставка </w:t>
            </w:r>
            <w:r w:rsidRPr="00880CB7">
              <w:rPr>
                <w:i/>
                <w:sz w:val="24"/>
                <w:szCs w:val="24"/>
              </w:rPr>
              <w:t>Н</w:t>
            </w:r>
            <w:proofErr w:type="gramStart"/>
            <w:r w:rsidRPr="00880CB7">
              <w:rPr>
                <w:i/>
                <w:sz w:val="24"/>
                <w:szCs w:val="24"/>
              </w:rPr>
              <w:t>И-</w:t>
            </w:r>
            <w:proofErr w:type="gramEnd"/>
            <w:r w:rsidRPr="00880CB7">
              <w:rPr>
                <w:sz w:val="24"/>
                <w:szCs w:val="24"/>
              </w:rPr>
              <w:t xml:space="preserve">, союз </w:t>
            </w:r>
            <w:r w:rsidRPr="00880CB7">
              <w:rPr>
                <w:i/>
                <w:sz w:val="24"/>
                <w:szCs w:val="24"/>
              </w:rPr>
              <w:t>НИ – НИ.</w:t>
            </w:r>
          </w:p>
        </w:tc>
        <w:tc>
          <w:tcPr>
            <w:tcW w:w="4111" w:type="dxa"/>
            <w:gridSpan w:val="2"/>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145</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Default="00192035" w:rsidP="00192035">
            <w:pPr>
              <w:jc w:val="both"/>
              <w:rPr>
                <w:i/>
                <w:sz w:val="24"/>
                <w:szCs w:val="24"/>
              </w:rPr>
            </w:pPr>
            <w:r w:rsidRPr="00880CB7">
              <w:rPr>
                <w:sz w:val="24"/>
                <w:szCs w:val="24"/>
              </w:rPr>
              <w:t xml:space="preserve">Частица </w:t>
            </w:r>
            <w:r w:rsidRPr="00880CB7">
              <w:rPr>
                <w:i/>
                <w:sz w:val="24"/>
                <w:szCs w:val="24"/>
              </w:rPr>
              <w:t>НИ</w:t>
            </w:r>
            <w:r w:rsidRPr="00880CB7">
              <w:rPr>
                <w:sz w:val="24"/>
                <w:szCs w:val="24"/>
              </w:rPr>
              <w:t xml:space="preserve">, приставка </w:t>
            </w:r>
            <w:r w:rsidRPr="00880CB7">
              <w:rPr>
                <w:i/>
                <w:sz w:val="24"/>
                <w:szCs w:val="24"/>
              </w:rPr>
              <w:t>Н</w:t>
            </w:r>
            <w:proofErr w:type="gramStart"/>
            <w:r w:rsidRPr="00880CB7">
              <w:rPr>
                <w:i/>
                <w:sz w:val="24"/>
                <w:szCs w:val="24"/>
              </w:rPr>
              <w:t>И-</w:t>
            </w:r>
            <w:proofErr w:type="gramEnd"/>
            <w:r w:rsidRPr="00880CB7">
              <w:rPr>
                <w:sz w:val="24"/>
                <w:szCs w:val="24"/>
              </w:rPr>
              <w:t xml:space="preserve">, союз </w:t>
            </w:r>
            <w:r w:rsidRPr="00880CB7">
              <w:rPr>
                <w:i/>
                <w:sz w:val="24"/>
                <w:szCs w:val="24"/>
              </w:rPr>
              <w:t>НИ – НИ.</w:t>
            </w:r>
          </w:p>
          <w:p w:rsidR="00192035" w:rsidRPr="00880CB7" w:rsidRDefault="00192035" w:rsidP="00192035">
            <w:pPr>
              <w:jc w:val="both"/>
              <w:rPr>
                <w:sz w:val="24"/>
                <w:szCs w:val="24"/>
              </w:rPr>
            </w:pPr>
            <w:r>
              <w:rPr>
                <w:i/>
                <w:sz w:val="24"/>
                <w:szCs w:val="24"/>
              </w:rPr>
              <w:t xml:space="preserve"> </w:t>
            </w:r>
            <w:r w:rsidRPr="00740A32">
              <w:rPr>
                <w:b/>
                <w:i/>
                <w:color w:val="002060"/>
                <w:sz w:val="24"/>
                <w:szCs w:val="24"/>
              </w:rPr>
              <w:t>Тест по теме «Частицы»</w:t>
            </w:r>
          </w:p>
        </w:tc>
        <w:tc>
          <w:tcPr>
            <w:tcW w:w="4111" w:type="dxa"/>
            <w:gridSpan w:val="2"/>
          </w:tcPr>
          <w:p w:rsidR="00192035" w:rsidRPr="001F075A" w:rsidRDefault="00192035" w:rsidP="00192035"/>
        </w:tc>
      </w:tr>
      <w:tr w:rsidR="00192035" w:rsidRPr="00880CB7" w:rsidTr="00F95ED1">
        <w:trPr>
          <w:trHeight w:val="341"/>
        </w:trPr>
        <w:tc>
          <w:tcPr>
            <w:tcW w:w="959" w:type="dxa"/>
            <w:tcBorders>
              <w:bottom w:val="single" w:sz="4" w:space="0" w:color="auto"/>
            </w:tcBorders>
          </w:tcPr>
          <w:p w:rsidR="00192035" w:rsidRPr="00880CB7" w:rsidRDefault="00192035" w:rsidP="00192035">
            <w:pPr>
              <w:jc w:val="center"/>
              <w:rPr>
                <w:sz w:val="24"/>
                <w:szCs w:val="24"/>
              </w:rPr>
            </w:pPr>
            <w:r w:rsidRPr="00880CB7">
              <w:rPr>
                <w:sz w:val="24"/>
                <w:szCs w:val="24"/>
              </w:rPr>
              <w:t>146</w:t>
            </w:r>
          </w:p>
        </w:tc>
        <w:tc>
          <w:tcPr>
            <w:tcW w:w="850" w:type="dxa"/>
            <w:tcBorders>
              <w:bottom w:val="single" w:sz="4" w:space="0" w:color="auto"/>
            </w:tcBorders>
          </w:tcPr>
          <w:p w:rsidR="00192035" w:rsidRDefault="00192035" w:rsidP="00192035">
            <w:pPr>
              <w:jc w:val="center"/>
            </w:pPr>
            <w:r>
              <w:t>1</w:t>
            </w:r>
          </w:p>
        </w:tc>
        <w:tc>
          <w:tcPr>
            <w:tcW w:w="1134" w:type="dxa"/>
            <w:tcBorders>
              <w:bottom w:val="single" w:sz="4" w:space="0" w:color="auto"/>
            </w:tcBorders>
          </w:tcPr>
          <w:p w:rsidR="00192035" w:rsidRPr="00880CB7" w:rsidRDefault="00192035" w:rsidP="00192035">
            <w:pPr>
              <w:jc w:val="both"/>
            </w:pPr>
          </w:p>
        </w:tc>
        <w:tc>
          <w:tcPr>
            <w:tcW w:w="1134" w:type="dxa"/>
            <w:tcBorders>
              <w:bottom w:val="single" w:sz="4" w:space="0" w:color="auto"/>
            </w:tcBorders>
          </w:tcPr>
          <w:p w:rsidR="00192035" w:rsidRPr="00880CB7" w:rsidRDefault="00192035" w:rsidP="00192035">
            <w:pPr>
              <w:jc w:val="both"/>
              <w:rPr>
                <w:sz w:val="24"/>
                <w:szCs w:val="24"/>
              </w:rPr>
            </w:pPr>
          </w:p>
        </w:tc>
        <w:tc>
          <w:tcPr>
            <w:tcW w:w="6379" w:type="dxa"/>
            <w:gridSpan w:val="2"/>
            <w:tcBorders>
              <w:bottom w:val="single" w:sz="4" w:space="0" w:color="auto"/>
            </w:tcBorders>
          </w:tcPr>
          <w:p w:rsidR="00192035" w:rsidRPr="00880CB7" w:rsidRDefault="00192035" w:rsidP="00192035">
            <w:pPr>
              <w:jc w:val="both"/>
              <w:rPr>
                <w:sz w:val="24"/>
                <w:szCs w:val="24"/>
              </w:rPr>
            </w:pPr>
            <w:r w:rsidRPr="00880CB7">
              <w:rPr>
                <w:sz w:val="24"/>
                <w:szCs w:val="24"/>
              </w:rPr>
              <w:t>Повторение по теме: «Частица».</w:t>
            </w:r>
          </w:p>
        </w:tc>
        <w:tc>
          <w:tcPr>
            <w:tcW w:w="4111" w:type="dxa"/>
            <w:gridSpan w:val="2"/>
            <w:tcBorders>
              <w:bottom w:val="single" w:sz="4" w:space="0" w:color="auto"/>
            </w:tcBorders>
          </w:tcPr>
          <w:p w:rsidR="00192035" w:rsidRPr="001F075A" w:rsidRDefault="00192035" w:rsidP="00192035"/>
        </w:tc>
      </w:tr>
      <w:tr w:rsidR="00192035" w:rsidRPr="00880CB7" w:rsidTr="00F95ED1">
        <w:trPr>
          <w:trHeight w:val="170"/>
        </w:trPr>
        <w:tc>
          <w:tcPr>
            <w:tcW w:w="959" w:type="dxa"/>
            <w:tcBorders>
              <w:top w:val="single" w:sz="4" w:space="0" w:color="auto"/>
            </w:tcBorders>
          </w:tcPr>
          <w:p w:rsidR="00192035" w:rsidRPr="00880CB7" w:rsidRDefault="00192035" w:rsidP="00192035">
            <w:pPr>
              <w:jc w:val="center"/>
              <w:rPr>
                <w:sz w:val="24"/>
                <w:szCs w:val="24"/>
              </w:rPr>
            </w:pPr>
            <w:r w:rsidRPr="00880CB7">
              <w:rPr>
                <w:sz w:val="24"/>
                <w:szCs w:val="24"/>
              </w:rPr>
              <w:t>147</w:t>
            </w:r>
          </w:p>
        </w:tc>
        <w:tc>
          <w:tcPr>
            <w:tcW w:w="850" w:type="dxa"/>
            <w:tcBorders>
              <w:top w:val="single" w:sz="4" w:space="0" w:color="auto"/>
            </w:tcBorders>
          </w:tcPr>
          <w:p w:rsidR="00192035" w:rsidRDefault="00192035" w:rsidP="00192035">
            <w:pPr>
              <w:jc w:val="center"/>
            </w:pPr>
            <w:r>
              <w:t>1</w:t>
            </w:r>
          </w:p>
        </w:tc>
        <w:tc>
          <w:tcPr>
            <w:tcW w:w="1134" w:type="dxa"/>
            <w:tcBorders>
              <w:top w:val="single" w:sz="4" w:space="0" w:color="auto"/>
            </w:tcBorders>
          </w:tcPr>
          <w:p w:rsidR="00192035" w:rsidRPr="00880CB7" w:rsidRDefault="00192035" w:rsidP="00192035">
            <w:pPr>
              <w:jc w:val="both"/>
            </w:pPr>
          </w:p>
        </w:tc>
        <w:tc>
          <w:tcPr>
            <w:tcW w:w="1134" w:type="dxa"/>
            <w:tcBorders>
              <w:top w:val="single" w:sz="4" w:space="0" w:color="auto"/>
            </w:tcBorders>
          </w:tcPr>
          <w:p w:rsidR="00192035" w:rsidRPr="00880CB7" w:rsidRDefault="00192035" w:rsidP="00192035">
            <w:pPr>
              <w:jc w:val="both"/>
              <w:rPr>
                <w:sz w:val="24"/>
                <w:szCs w:val="24"/>
              </w:rPr>
            </w:pPr>
          </w:p>
        </w:tc>
        <w:tc>
          <w:tcPr>
            <w:tcW w:w="6379" w:type="dxa"/>
            <w:gridSpan w:val="2"/>
            <w:tcBorders>
              <w:top w:val="single" w:sz="4" w:space="0" w:color="auto"/>
            </w:tcBorders>
          </w:tcPr>
          <w:p w:rsidR="00192035" w:rsidRPr="00880CB7" w:rsidRDefault="00192035" w:rsidP="00192035">
            <w:pPr>
              <w:jc w:val="both"/>
              <w:rPr>
                <w:sz w:val="24"/>
                <w:szCs w:val="24"/>
              </w:rPr>
            </w:pPr>
            <w:r w:rsidRPr="00880CB7">
              <w:rPr>
                <w:sz w:val="24"/>
                <w:szCs w:val="24"/>
              </w:rPr>
              <w:t>Повторение по теме: «Частица».</w:t>
            </w:r>
          </w:p>
        </w:tc>
        <w:tc>
          <w:tcPr>
            <w:tcW w:w="4111" w:type="dxa"/>
            <w:gridSpan w:val="2"/>
            <w:tcBorders>
              <w:top w:val="single" w:sz="4" w:space="0" w:color="auto"/>
            </w:tcBorders>
          </w:tcPr>
          <w:p w:rsidR="00192035" w:rsidRPr="001F075A" w:rsidRDefault="00192035" w:rsidP="00192035"/>
        </w:tc>
      </w:tr>
      <w:tr w:rsidR="00192035" w:rsidRPr="00880CB7" w:rsidTr="00F95ED1">
        <w:trPr>
          <w:trHeight w:val="146"/>
        </w:trPr>
        <w:tc>
          <w:tcPr>
            <w:tcW w:w="959" w:type="dxa"/>
          </w:tcPr>
          <w:p w:rsidR="00192035" w:rsidRPr="00880CB7" w:rsidRDefault="00192035" w:rsidP="00192035">
            <w:pPr>
              <w:jc w:val="center"/>
              <w:rPr>
                <w:sz w:val="24"/>
                <w:szCs w:val="24"/>
              </w:rPr>
            </w:pPr>
            <w:r w:rsidRPr="00880CB7">
              <w:rPr>
                <w:sz w:val="24"/>
                <w:szCs w:val="24"/>
              </w:rPr>
              <w:t>148</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Borders>
              <w:top w:val="nil"/>
            </w:tcBorders>
          </w:tcPr>
          <w:p w:rsidR="00192035" w:rsidRPr="00740A32" w:rsidRDefault="00192035" w:rsidP="00192035">
            <w:pPr>
              <w:jc w:val="both"/>
              <w:rPr>
                <w:i/>
                <w:color w:val="002060"/>
                <w:sz w:val="24"/>
                <w:szCs w:val="24"/>
              </w:rPr>
            </w:pPr>
            <w:r w:rsidRPr="00740A32">
              <w:rPr>
                <w:b/>
                <w:i/>
                <w:color w:val="002060"/>
                <w:sz w:val="24"/>
                <w:szCs w:val="24"/>
              </w:rPr>
              <w:t>Контрольный диктант по теме «Частицы».</w:t>
            </w:r>
          </w:p>
        </w:tc>
        <w:tc>
          <w:tcPr>
            <w:tcW w:w="4111" w:type="dxa"/>
            <w:gridSpan w:val="2"/>
          </w:tcPr>
          <w:p w:rsidR="00192035" w:rsidRPr="001F075A" w:rsidRDefault="00192035" w:rsidP="00192035"/>
        </w:tc>
      </w:tr>
      <w:tr w:rsidR="00192035" w:rsidRPr="00880CB7" w:rsidTr="001E2B56">
        <w:trPr>
          <w:trHeight w:val="308"/>
        </w:trPr>
        <w:tc>
          <w:tcPr>
            <w:tcW w:w="959" w:type="dxa"/>
            <w:tcBorders>
              <w:bottom w:val="single" w:sz="4" w:space="0" w:color="auto"/>
            </w:tcBorders>
          </w:tcPr>
          <w:p w:rsidR="00192035" w:rsidRPr="00880CB7" w:rsidRDefault="00192035" w:rsidP="00192035">
            <w:pPr>
              <w:jc w:val="center"/>
              <w:rPr>
                <w:sz w:val="24"/>
                <w:szCs w:val="24"/>
              </w:rPr>
            </w:pPr>
            <w:r w:rsidRPr="00880CB7">
              <w:rPr>
                <w:sz w:val="24"/>
                <w:szCs w:val="24"/>
              </w:rPr>
              <w:t>149</w:t>
            </w:r>
          </w:p>
        </w:tc>
        <w:tc>
          <w:tcPr>
            <w:tcW w:w="850" w:type="dxa"/>
            <w:tcBorders>
              <w:bottom w:val="single" w:sz="4" w:space="0" w:color="auto"/>
            </w:tcBorders>
          </w:tcPr>
          <w:p w:rsidR="00192035" w:rsidRDefault="00192035" w:rsidP="00192035">
            <w:pPr>
              <w:jc w:val="center"/>
            </w:pPr>
            <w:r>
              <w:t>1</w:t>
            </w:r>
          </w:p>
        </w:tc>
        <w:tc>
          <w:tcPr>
            <w:tcW w:w="1134" w:type="dxa"/>
            <w:tcBorders>
              <w:bottom w:val="single" w:sz="4" w:space="0" w:color="auto"/>
            </w:tcBorders>
          </w:tcPr>
          <w:p w:rsidR="00192035" w:rsidRPr="00880CB7" w:rsidRDefault="00192035" w:rsidP="00192035">
            <w:pPr>
              <w:jc w:val="both"/>
            </w:pPr>
          </w:p>
        </w:tc>
        <w:tc>
          <w:tcPr>
            <w:tcW w:w="1134" w:type="dxa"/>
            <w:tcBorders>
              <w:bottom w:val="single" w:sz="4" w:space="0" w:color="auto"/>
            </w:tcBorders>
          </w:tcPr>
          <w:p w:rsidR="00192035" w:rsidRPr="00880CB7" w:rsidRDefault="00192035" w:rsidP="00192035">
            <w:pPr>
              <w:jc w:val="both"/>
              <w:rPr>
                <w:sz w:val="24"/>
                <w:szCs w:val="24"/>
              </w:rPr>
            </w:pPr>
          </w:p>
        </w:tc>
        <w:tc>
          <w:tcPr>
            <w:tcW w:w="6379" w:type="dxa"/>
            <w:gridSpan w:val="2"/>
            <w:tcBorders>
              <w:bottom w:val="single" w:sz="4" w:space="0" w:color="auto"/>
            </w:tcBorders>
          </w:tcPr>
          <w:p w:rsidR="00192035" w:rsidRPr="00880CB7" w:rsidRDefault="00192035" w:rsidP="00192035">
            <w:pPr>
              <w:jc w:val="both"/>
              <w:rPr>
                <w:sz w:val="24"/>
                <w:szCs w:val="24"/>
              </w:rPr>
            </w:pPr>
            <w:r w:rsidRPr="00880CB7">
              <w:rPr>
                <w:sz w:val="24"/>
                <w:szCs w:val="24"/>
              </w:rPr>
              <w:t>Анализ контрольного диктанта.</w:t>
            </w:r>
          </w:p>
        </w:tc>
        <w:tc>
          <w:tcPr>
            <w:tcW w:w="4111" w:type="dxa"/>
            <w:gridSpan w:val="2"/>
            <w:tcBorders>
              <w:bottom w:val="single" w:sz="4" w:space="0" w:color="auto"/>
            </w:tcBorders>
          </w:tcPr>
          <w:p w:rsidR="00192035" w:rsidRPr="001F075A" w:rsidRDefault="00192035" w:rsidP="00192035"/>
        </w:tc>
      </w:tr>
      <w:tr w:rsidR="00192035" w:rsidRPr="00880CB7" w:rsidTr="00F95ED1">
        <w:trPr>
          <w:trHeight w:val="274"/>
        </w:trPr>
        <w:tc>
          <w:tcPr>
            <w:tcW w:w="959" w:type="dxa"/>
            <w:tcBorders>
              <w:top w:val="single" w:sz="4" w:space="0" w:color="auto"/>
            </w:tcBorders>
          </w:tcPr>
          <w:p w:rsidR="00192035" w:rsidRPr="00880CB7" w:rsidRDefault="00192035" w:rsidP="00192035">
            <w:pPr>
              <w:jc w:val="center"/>
              <w:rPr>
                <w:sz w:val="24"/>
                <w:szCs w:val="24"/>
              </w:rPr>
            </w:pPr>
            <w:r w:rsidRPr="00880CB7">
              <w:rPr>
                <w:sz w:val="24"/>
                <w:szCs w:val="24"/>
              </w:rPr>
              <w:t>150</w:t>
            </w:r>
          </w:p>
        </w:tc>
        <w:tc>
          <w:tcPr>
            <w:tcW w:w="850" w:type="dxa"/>
            <w:tcBorders>
              <w:top w:val="single" w:sz="4" w:space="0" w:color="auto"/>
            </w:tcBorders>
          </w:tcPr>
          <w:p w:rsidR="00192035" w:rsidRDefault="00192035" w:rsidP="00192035">
            <w:pPr>
              <w:jc w:val="center"/>
            </w:pPr>
            <w:r>
              <w:t>1</w:t>
            </w:r>
          </w:p>
        </w:tc>
        <w:tc>
          <w:tcPr>
            <w:tcW w:w="1134" w:type="dxa"/>
            <w:tcBorders>
              <w:top w:val="single" w:sz="4" w:space="0" w:color="auto"/>
            </w:tcBorders>
          </w:tcPr>
          <w:p w:rsidR="00192035" w:rsidRPr="00880CB7" w:rsidRDefault="00192035" w:rsidP="00192035">
            <w:pPr>
              <w:jc w:val="both"/>
            </w:pPr>
          </w:p>
        </w:tc>
        <w:tc>
          <w:tcPr>
            <w:tcW w:w="1134" w:type="dxa"/>
            <w:tcBorders>
              <w:top w:val="single" w:sz="4" w:space="0" w:color="auto"/>
            </w:tcBorders>
          </w:tcPr>
          <w:p w:rsidR="00192035" w:rsidRPr="00880CB7" w:rsidRDefault="00192035" w:rsidP="00192035">
            <w:pPr>
              <w:jc w:val="both"/>
              <w:rPr>
                <w:sz w:val="24"/>
                <w:szCs w:val="24"/>
              </w:rPr>
            </w:pPr>
          </w:p>
        </w:tc>
        <w:tc>
          <w:tcPr>
            <w:tcW w:w="6379" w:type="dxa"/>
            <w:gridSpan w:val="2"/>
            <w:tcBorders>
              <w:top w:val="single" w:sz="4" w:space="0" w:color="auto"/>
            </w:tcBorders>
          </w:tcPr>
          <w:p w:rsidR="00192035" w:rsidRPr="0071401B" w:rsidRDefault="00192035" w:rsidP="00192035">
            <w:pPr>
              <w:jc w:val="both"/>
              <w:rPr>
                <w:b/>
                <w:i/>
                <w:color w:val="002060"/>
                <w:sz w:val="24"/>
                <w:szCs w:val="24"/>
              </w:rPr>
            </w:pPr>
            <w:r w:rsidRPr="0071401B">
              <w:rPr>
                <w:b/>
                <w:i/>
                <w:color w:val="002060"/>
                <w:sz w:val="28"/>
                <w:szCs w:val="24"/>
              </w:rPr>
              <w:t>Междометие как часть речи.</w:t>
            </w:r>
          </w:p>
        </w:tc>
        <w:tc>
          <w:tcPr>
            <w:tcW w:w="4111" w:type="dxa"/>
            <w:gridSpan w:val="2"/>
            <w:tcBorders>
              <w:top w:val="single" w:sz="4" w:space="0" w:color="auto"/>
            </w:tcBorders>
          </w:tcPr>
          <w:p w:rsidR="00192035" w:rsidRPr="001F075A" w:rsidRDefault="00192035" w:rsidP="00192035"/>
        </w:tc>
      </w:tr>
      <w:tr w:rsidR="00192035" w:rsidRPr="00880CB7" w:rsidTr="00F95ED1">
        <w:trPr>
          <w:trHeight w:val="561"/>
        </w:trPr>
        <w:tc>
          <w:tcPr>
            <w:tcW w:w="959" w:type="dxa"/>
          </w:tcPr>
          <w:p w:rsidR="00192035" w:rsidRPr="00880CB7" w:rsidRDefault="00192035" w:rsidP="00192035">
            <w:pPr>
              <w:jc w:val="center"/>
              <w:rPr>
                <w:sz w:val="24"/>
                <w:szCs w:val="24"/>
              </w:rPr>
            </w:pPr>
            <w:r>
              <w:rPr>
                <w:sz w:val="24"/>
                <w:szCs w:val="24"/>
              </w:rPr>
              <w:t>151-</w:t>
            </w:r>
            <w:r w:rsidRPr="00880CB7">
              <w:rPr>
                <w:sz w:val="24"/>
                <w:szCs w:val="24"/>
              </w:rPr>
              <w:t>152</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Дефис в междометиях. Знаки препинания при междометиях.</w:t>
            </w:r>
          </w:p>
        </w:tc>
        <w:tc>
          <w:tcPr>
            <w:tcW w:w="4111" w:type="dxa"/>
            <w:gridSpan w:val="2"/>
          </w:tcPr>
          <w:p w:rsidR="00192035" w:rsidRPr="001F075A" w:rsidRDefault="00192035" w:rsidP="00192035"/>
        </w:tc>
      </w:tr>
      <w:tr w:rsidR="00F95ED1" w:rsidRPr="00880CB7" w:rsidTr="00F95ED1">
        <w:trPr>
          <w:trHeight w:val="286"/>
        </w:trPr>
        <w:tc>
          <w:tcPr>
            <w:tcW w:w="14567" w:type="dxa"/>
            <w:gridSpan w:val="8"/>
          </w:tcPr>
          <w:p w:rsidR="00F95ED1" w:rsidRPr="00F95ED1" w:rsidRDefault="00F95ED1" w:rsidP="00F95ED1">
            <w:pPr>
              <w:jc w:val="center"/>
              <w:rPr>
                <w:b/>
                <w:i/>
                <w:sz w:val="28"/>
                <w:szCs w:val="24"/>
              </w:rPr>
            </w:pPr>
            <w:r w:rsidRPr="00F95ED1">
              <w:rPr>
                <w:b/>
                <w:i/>
                <w:sz w:val="28"/>
                <w:szCs w:val="24"/>
              </w:rPr>
              <w:t xml:space="preserve">Повторение </w:t>
            </w:r>
            <w:proofErr w:type="gramStart"/>
            <w:r w:rsidRPr="00F95ED1">
              <w:rPr>
                <w:b/>
                <w:i/>
                <w:sz w:val="28"/>
                <w:szCs w:val="24"/>
              </w:rPr>
              <w:t>изученного</w:t>
            </w:r>
            <w:proofErr w:type="gramEnd"/>
            <w:r w:rsidRPr="00F95ED1">
              <w:rPr>
                <w:b/>
                <w:i/>
                <w:sz w:val="28"/>
                <w:szCs w:val="24"/>
              </w:rPr>
              <w:t xml:space="preserve"> в 5-7 классах(14ч.)    Разделы науки о русском языке.</w:t>
            </w:r>
          </w:p>
        </w:tc>
      </w:tr>
      <w:tr w:rsidR="00192035" w:rsidRPr="00880CB7" w:rsidTr="00F95ED1">
        <w:trPr>
          <w:trHeight w:val="318"/>
        </w:trPr>
        <w:tc>
          <w:tcPr>
            <w:tcW w:w="959" w:type="dxa"/>
          </w:tcPr>
          <w:p w:rsidR="00192035" w:rsidRPr="00880CB7" w:rsidRDefault="00192035" w:rsidP="00192035">
            <w:pPr>
              <w:jc w:val="center"/>
              <w:rPr>
                <w:sz w:val="24"/>
                <w:szCs w:val="24"/>
              </w:rPr>
            </w:pPr>
            <w:r w:rsidRPr="00880CB7">
              <w:rPr>
                <w:sz w:val="24"/>
                <w:szCs w:val="24"/>
              </w:rPr>
              <w:t>153</w:t>
            </w:r>
            <w:r>
              <w:rPr>
                <w:sz w:val="24"/>
                <w:szCs w:val="24"/>
              </w:rPr>
              <w:t>-154</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Текст. Стили речи.</w:t>
            </w:r>
          </w:p>
        </w:tc>
        <w:tc>
          <w:tcPr>
            <w:tcW w:w="4111" w:type="dxa"/>
            <w:gridSpan w:val="2"/>
          </w:tcPr>
          <w:p w:rsidR="00192035" w:rsidRPr="001F075A" w:rsidRDefault="00192035" w:rsidP="00192035">
            <w:r w:rsidRPr="001F075A">
              <w:rPr>
                <w:rStyle w:val="c18"/>
                <w:rFonts w:ascii="Calibri" w:hAnsi="Calibri"/>
                <w:b/>
                <w:bCs/>
              </w:rPr>
              <w:t>О</w:t>
            </w:r>
            <w:r w:rsidRPr="001F075A">
              <w:rPr>
                <w:rStyle w:val="c3"/>
                <w:color w:val="000000"/>
                <w:shd w:val="clear" w:color="auto" w:fill="FFFFFF"/>
              </w:rPr>
              <w:t>владение на уровне общего образования системой знаний и умений, навыками их применения в различных ситуациях.</w:t>
            </w:r>
          </w:p>
        </w:tc>
      </w:tr>
      <w:tr w:rsidR="00192035" w:rsidRPr="00880CB7" w:rsidTr="001E2B56">
        <w:trPr>
          <w:trHeight w:val="186"/>
        </w:trPr>
        <w:tc>
          <w:tcPr>
            <w:tcW w:w="959" w:type="dxa"/>
          </w:tcPr>
          <w:p w:rsidR="00192035" w:rsidRPr="00880CB7" w:rsidRDefault="00192035" w:rsidP="00192035">
            <w:pPr>
              <w:jc w:val="center"/>
              <w:rPr>
                <w:sz w:val="24"/>
                <w:szCs w:val="24"/>
              </w:rPr>
            </w:pPr>
            <w:r w:rsidRPr="00880CB7">
              <w:rPr>
                <w:sz w:val="24"/>
                <w:szCs w:val="24"/>
              </w:rPr>
              <w:t>155</w:t>
            </w:r>
          </w:p>
        </w:tc>
        <w:tc>
          <w:tcPr>
            <w:tcW w:w="850" w:type="dxa"/>
          </w:tcPr>
          <w:p w:rsidR="00192035" w:rsidRDefault="00192035" w:rsidP="00192035">
            <w:pPr>
              <w:jc w:val="center"/>
            </w:pPr>
            <w:r>
              <w:t>1</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Фонетика. Графика.</w:t>
            </w:r>
          </w:p>
        </w:tc>
        <w:tc>
          <w:tcPr>
            <w:tcW w:w="4111" w:type="dxa"/>
            <w:gridSpan w:val="2"/>
          </w:tcPr>
          <w:p w:rsidR="00192035" w:rsidRPr="001F075A" w:rsidRDefault="00192035" w:rsidP="00192035"/>
        </w:tc>
      </w:tr>
      <w:tr w:rsidR="00192035" w:rsidRPr="00880CB7" w:rsidTr="00F95ED1">
        <w:trPr>
          <w:trHeight w:val="561"/>
        </w:trPr>
        <w:tc>
          <w:tcPr>
            <w:tcW w:w="959" w:type="dxa"/>
          </w:tcPr>
          <w:p w:rsidR="00192035" w:rsidRPr="00880CB7" w:rsidRDefault="00192035" w:rsidP="00192035">
            <w:pPr>
              <w:jc w:val="center"/>
              <w:rPr>
                <w:sz w:val="24"/>
                <w:szCs w:val="24"/>
              </w:rPr>
            </w:pPr>
            <w:r>
              <w:rPr>
                <w:sz w:val="24"/>
                <w:szCs w:val="24"/>
              </w:rPr>
              <w:t>156-</w:t>
            </w:r>
            <w:r w:rsidRPr="00880CB7">
              <w:rPr>
                <w:sz w:val="24"/>
                <w:szCs w:val="24"/>
              </w:rPr>
              <w:t>157</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r w:rsidRPr="00880CB7">
              <w:rPr>
                <w:sz w:val="24"/>
                <w:szCs w:val="24"/>
              </w:rPr>
              <w:t>Лексика и фразеология.</w:t>
            </w:r>
          </w:p>
        </w:tc>
        <w:tc>
          <w:tcPr>
            <w:tcW w:w="4111" w:type="dxa"/>
            <w:gridSpan w:val="2"/>
          </w:tcPr>
          <w:p w:rsidR="00192035" w:rsidRPr="001F075A" w:rsidRDefault="00192035" w:rsidP="00192035"/>
        </w:tc>
      </w:tr>
      <w:tr w:rsidR="00192035" w:rsidRPr="00880CB7" w:rsidTr="00F95ED1">
        <w:trPr>
          <w:trHeight w:val="561"/>
        </w:trPr>
        <w:tc>
          <w:tcPr>
            <w:tcW w:w="959" w:type="dxa"/>
          </w:tcPr>
          <w:p w:rsidR="00192035" w:rsidRPr="00880CB7" w:rsidRDefault="00192035" w:rsidP="00192035">
            <w:pPr>
              <w:jc w:val="center"/>
              <w:rPr>
                <w:sz w:val="24"/>
                <w:szCs w:val="24"/>
              </w:rPr>
            </w:pPr>
            <w:r>
              <w:rPr>
                <w:sz w:val="24"/>
                <w:szCs w:val="24"/>
              </w:rPr>
              <w:t>158-</w:t>
            </w:r>
            <w:r w:rsidRPr="00880CB7">
              <w:rPr>
                <w:sz w:val="24"/>
                <w:szCs w:val="24"/>
              </w:rPr>
              <w:t>159</w:t>
            </w:r>
          </w:p>
        </w:tc>
        <w:tc>
          <w:tcPr>
            <w:tcW w:w="850" w:type="dxa"/>
          </w:tcPr>
          <w:p w:rsidR="00192035" w:rsidRDefault="00192035" w:rsidP="00192035">
            <w:pPr>
              <w:jc w:val="center"/>
            </w:pPr>
            <w:r>
              <w:t>2</w:t>
            </w:r>
          </w:p>
        </w:tc>
        <w:tc>
          <w:tcPr>
            <w:tcW w:w="1134" w:type="dxa"/>
          </w:tcPr>
          <w:p w:rsidR="00192035" w:rsidRPr="00880CB7" w:rsidRDefault="00192035" w:rsidP="00192035">
            <w:pPr>
              <w:jc w:val="both"/>
            </w:pPr>
          </w:p>
        </w:tc>
        <w:tc>
          <w:tcPr>
            <w:tcW w:w="1134" w:type="dxa"/>
          </w:tcPr>
          <w:p w:rsidR="00192035" w:rsidRPr="00880CB7" w:rsidRDefault="00192035" w:rsidP="00192035">
            <w:pPr>
              <w:jc w:val="both"/>
              <w:rPr>
                <w:sz w:val="24"/>
                <w:szCs w:val="24"/>
              </w:rPr>
            </w:pPr>
          </w:p>
        </w:tc>
        <w:tc>
          <w:tcPr>
            <w:tcW w:w="6379" w:type="dxa"/>
            <w:gridSpan w:val="2"/>
          </w:tcPr>
          <w:p w:rsidR="00192035" w:rsidRPr="00880CB7" w:rsidRDefault="00192035" w:rsidP="00192035">
            <w:pPr>
              <w:jc w:val="both"/>
              <w:rPr>
                <w:sz w:val="24"/>
                <w:szCs w:val="24"/>
              </w:rPr>
            </w:pPr>
            <w:proofErr w:type="spellStart"/>
            <w:r w:rsidRPr="00880CB7">
              <w:rPr>
                <w:sz w:val="24"/>
                <w:szCs w:val="24"/>
              </w:rPr>
              <w:t>Морфемика</w:t>
            </w:r>
            <w:proofErr w:type="spellEnd"/>
            <w:r w:rsidRPr="00880CB7">
              <w:rPr>
                <w:sz w:val="24"/>
                <w:szCs w:val="24"/>
              </w:rPr>
              <w:t>. Словообразование.</w:t>
            </w:r>
          </w:p>
        </w:tc>
        <w:tc>
          <w:tcPr>
            <w:tcW w:w="4111" w:type="dxa"/>
            <w:gridSpan w:val="2"/>
          </w:tcPr>
          <w:p w:rsidR="00192035" w:rsidRPr="001F075A" w:rsidRDefault="00192035" w:rsidP="00192035"/>
        </w:tc>
      </w:tr>
      <w:tr w:rsidR="00192035" w:rsidRPr="00880CB7" w:rsidTr="00F95ED1">
        <w:trPr>
          <w:trHeight w:val="132"/>
        </w:trPr>
        <w:tc>
          <w:tcPr>
            <w:tcW w:w="959" w:type="dxa"/>
            <w:tcBorders>
              <w:bottom w:val="single" w:sz="4" w:space="0" w:color="auto"/>
            </w:tcBorders>
          </w:tcPr>
          <w:p w:rsidR="00192035" w:rsidRPr="00880CB7" w:rsidRDefault="00192035" w:rsidP="00192035">
            <w:pPr>
              <w:jc w:val="center"/>
              <w:rPr>
                <w:sz w:val="24"/>
                <w:szCs w:val="24"/>
              </w:rPr>
            </w:pPr>
            <w:r w:rsidRPr="00880CB7">
              <w:rPr>
                <w:sz w:val="24"/>
                <w:szCs w:val="24"/>
              </w:rPr>
              <w:t>160</w:t>
            </w:r>
          </w:p>
        </w:tc>
        <w:tc>
          <w:tcPr>
            <w:tcW w:w="850" w:type="dxa"/>
            <w:tcBorders>
              <w:bottom w:val="single" w:sz="4" w:space="0" w:color="auto"/>
            </w:tcBorders>
          </w:tcPr>
          <w:p w:rsidR="00192035" w:rsidRDefault="00192035" w:rsidP="00192035">
            <w:pPr>
              <w:jc w:val="center"/>
            </w:pPr>
            <w:r>
              <w:t>1</w:t>
            </w:r>
          </w:p>
        </w:tc>
        <w:tc>
          <w:tcPr>
            <w:tcW w:w="1134" w:type="dxa"/>
            <w:tcBorders>
              <w:bottom w:val="single" w:sz="4" w:space="0" w:color="auto"/>
            </w:tcBorders>
          </w:tcPr>
          <w:p w:rsidR="00192035" w:rsidRPr="00880CB7" w:rsidRDefault="00192035" w:rsidP="00192035">
            <w:pPr>
              <w:jc w:val="both"/>
            </w:pPr>
          </w:p>
        </w:tc>
        <w:tc>
          <w:tcPr>
            <w:tcW w:w="1134" w:type="dxa"/>
            <w:tcBorders>
              <w:bottom w:val="single" w:sz="4" w:space="0" w:color="auto"/>
            </w:tcBorders>
          </w:tcPr>
          <w:p w:rsidR="00192035" w:rsidRPr="00880CB7" w:rsidRDefault="00192035" w:rsidP="00192035">
            <w:pPr>
              <w:jc w:val="both"/>
              <w:rPr>
                <w:sz w:val="24"/>
                <w:szCs w:val="24"/>
              </w:rPr>
            </w:pPr>
          </w:p>
        </w:tc>
        <w:tc>
          <w:tcPr>
            <w:tcW w:w="6379" w:type="dxa"/>
            <w:gridSpan w:val="2"/>
            <w:tcBorders>
              <w:bottom w:val="single" w:sz="4" w:space="0" w:color="auto"/>
            </w:tcBorders>
          </w:tcPr>
          <w:p w:rsidR="00192035" w:rsidRPr="00880CB7" w:rsidRDefault="00192035" w:rsidP="00192035">
            <w:pPr>
              <w:jc w:val="both"/>
              <w:rPr>
                <w:sz w:val="24"/>
                <w:szCs w:val="24"/>
              </w:rPr>
            </w:pPr>
            <w:r w:rsidRPr="00880CB7">
              <w:rPr>
                <w:sz w:val="24"/>
                <w:szCs w:val="24"/>
              </w:rPr>
              <w:t>Урок развития речи. Сочинение</w:t>
            </w:r>
          </w:p>
        </w:tc>
        <w:tc>
          <w:tcPr>
            <w:tcW w:w="4111" w:type="dxa"/>
            <w:gridSpan w:val="2"/>
            <w:tcBorders>
              <w:bottom w:val="single" w:sz="4" w:space="0" w:color="auto"/>
            </w:tcBorders>
          </w:tcPr>
          <w:p w:rsidR="00192035" w:rsidRPr="001F075A" w:rsidRDefault="00192035" w:rsidP="00192035"/>
        </w:tc>
      </w:tr>
      <w:tr w:rsidR="00192035" w:rsidRPr="00880CB7" w:rsidTr="00F95ED1">
        <w:trPr>
          <w:trHeight w:val="113"/>
        </w:trPr>
        <w:tc>
          <w:tcPr>
            <w:tcW w:w="959" w:type="dxa"/>
            <w:tcBorders>
              <w:top w:val="single" w:sz="4" w:space="0" w:color="auto"/>
              <w:bottom w:val="single" w:sz="4" w:space="0" w:color="auto"/>
            </w:tcBorders>
          </w:tcPr>
          <w:p w:rsidR="00192035" w:rsidRPr="00880CB7" w:rsidRDefault="00192035" w:rsidP="00192035">
            <w:pPr>
              <w:jc w:val="center"/>
              <w:rPr>
                <w:sz w:val="24"/>
                <w:szCs w:val="24"/>
              </w:rPr>
            </w:pPr>
            <w:r w:rsidRPr="00880CB7">
              <w:rPr>
                <w:sz w:val="24"/>
                <w:szCs w:val="24"/>
              </w:rPr>
              <w:t>161</w:t>
            </w:r>
          </w:p>
        </w:tc>
        <w:tc>
          <w:tcPr>
            <w:tcW w:w="850" w:type="dxa"/>
            <w:tcBorders>
              <w:top w:val="single" w:sz="4" w:space="0" w:color="auto"/>
              <w:bottom w:val="single" w:sz="4" w:space="0" w:color="auto"/>
            </w:tcBorders>
          </w:tcPr>
          <w:p w:rsidR="00192035" w:rsidRDefault="00192035" w:rsidP="00192035">
            <w:pPr>
              <w:jc w:val="center"/>
            </w:pPr>
            <w:r>
              <w:t>1</w:t>
            </w:r>
          </w:p>
        </w:tc>
        <w:tc>
          <w:tcPr>
            <w:tcW w:w="1134" w:type="dxa"/>
            <w:tcBorders>
              <w:top w:val="single" w:sz="4" w:space="0" w:color="auto"/>
              <w:bottom w:val="single" w:sz="4" w:space="0" w:color="auto"/>
            </w:tcBorders>
          </w:tcPr>
          <w:p w:rsidR="00192035" w:rsidRPr="00880CB7" w:rsidRDefault="00192035" w:rsidP="00192035">
            <w:pPr>
              <w:jc w:val="both"/>
            </w:pPr>
          </w:p>
        </w:tc>
        <w:tc>
          <w:tcPr>
            <w:tcW w:w="1134" w:type="dxa"/>
            <w:tcBorders>
              <w:top w:val="single" w:sz="4" w:space="0" w:color="auto"/>
              <w:bottom w:val="single" w:sz="4" w:space="0" w:color="auto"/>
            </w:tcBorders>
          </w:tcPr>
          <w:p w:rsidR="00192035" w:rsidRPr="00880CB7" w:rsidRDefault="00192035" w:rsidP="00192035">
            <w:pPr>
              <w:jc w:val="both"/>
              <w:rPr>
                <w:sz w:val="24"/>
                <w:szCs w:val="24"/>
              </w:rPr>
            </w:pPr>
          </w:p>
        </w:tc>
        <w:tc>
          <w:tcPr>
            <w:tcW w:w="6379" w:type="dxa"/>
            <w:gridSpan w:val="2"/>
            <w:tcBorders>
              <w:top w:val="single" w:sz="4" w:space="0" w:color="auto"/>
              <w:bottom w:val="single" w:sz="4" w:space="0" w:color="auto"/>
            </w:tcBorders>
          </w:tcPr>
          <w:p w:rsidR="00192035" w:rsidRPr="00880CB7" w:rsidRDefault="00192035" w:rsidP="00192035">
            <w:pPr>
              <w:jc w:val="both"/>
              <w:rPr>
                <w:sz w:val="24"/>
                <w:szCs w:val="24"/>
              </w:rPr>
            </w:pPr>
            <w:r w:rsidRPr="00880CB7">
              <w:rPr>
                <w:sz w:val="24"/>
                <w:szCs w:val="24"/>
              </w:rPr>
              <w:t>Урок развития речи. Сочинение</w:t>
            </w:r>
          </w:p>
        </w:tc>
        <w:tc>
          <w:tcPr>
            <w:tcW w:w="4111" w:type="dxa"/>
            <w:gridSpan w:val="2"/>
            <w:tcBorders>
              <w:top w:val="single" w:sz="4" w:space="0" w:color="auto"/>
              <w:bottom w:val="single" w:sz="4" w:space="0" w:color="auto"/>
            </w:tcBorders>
          </w:tcPr>
          <w:p w:rsidR="00192035" w:rsidRPr="001F075A" w:rsidRDefault="00192035" w:rsidP="00192035"/>
        </w:tc>
      </w:tr>
      <w:tr w:rsidR="00192035" w:rsidRPr="00880CB7" w:rsidTr="00F95ED1">
        <w:trPr>
          <w:trHeight w:val="113"/>
        </w:trPr>
        <w:tc>
          <w:tcPr>
            <w:tcW w:w="959" w:type="dxa"/>
            <w:tcBorders>
              <w:top w:val="single" w:sz="4" w:space="0" w:color="auto"/>
              <w:bottom w:val="single" w:sz="4" w:space="0" w:color="auto"/>
            </w:tcBorders>
          </w:tcPr>
          <w:p w:rsidR="00192035" w:rsidRPr="00880CB7" w:rsidRDefault="00192035" w:rsidP="00192035">
            <w:pPr>
              <w:jc w:val="center"/>
              <w:rPr>
                <w:sz w:val="24"/>
                <w:szCs w:val="24"/>
              </w:rPr>
            </w:pPr>
            <w:r w:rsidRPr="00880CB7">
              <w:rPr>
                <w:sz w:val="24"/>
                <w:szCs w:val="24"/>
              </w:rPr>
              <w:t>162</w:t>
            </w:r>
          </w:p>
        </w:tc>
        <w:tc>
          <w:tcPr>
            <w:tcW w:w="850" w:type="dxa"/>
            <w:tcBorders>
              <w:top w:val="single" w:sz="4" w:space="0" w:color="auto"/>
              <w:bottom w:val="single" w:sz="4" w:space="0" w:color="auto"/>
            </w:tcBorders>
          </w:tcPr>
          <w:p w:rsidR="00192035" w:rsidRDefault="00192035" w:rsidP="00192035">
            <w:pPr>
              <w:jc w:val="center"/>
            </w:pPr>
            <w:r>
              <w:t>1</w:t>
            </w:r>
          </w:p>
        </w:tc>
        <w:tc>
          <w:tcPr>
            <w:tcW w:w="1134" w:type="dxa"/>
            <w:tcBorders>
              <w:top w:val="single" w:sz="4" w:space="0" w:color="auto"/>
              <w:bottom w:val="single" w:sz="4" w:space="0" w:color="auto"/>
            </w:tcBorders>
          </w:tcPr>
          <w:p w:rsidR="00192035" w:rsidRPr="00880CB7" w:rsidRDefault="00192035" w:rsidP="00192035">
            <w:pPr>
              <w:jc w:val="both"/>
            </w:pPr>
          </w:p>
        </w:tc>
        <w:tc>
          <w:tcPr>
            <w:tcW w:w="1134" w:type="dxa"/>
            <w:tcBorders>
              <w:top w:val="single" w:sz="4" w:space="0" w:color="auto"/>
              <w:bottom w:val="single" w:sz="4" w:space="0" w:color="auto"/>
            </w:tcBorders>
          </w:tcPr>
          <w:p w:rsidR="00192035" w:rsidRPr="00880CB7" w:rsidRDefault="00192035" w:rsidP="00192035">
            <w:pPr>
              <w:jc w:val="both"/>
              <w:rPr>
                <w:sz w:val="24"/>
                <w:szCs w:val="24"/>
              </w:rPr>
            </w:pPr>
          </w:p>
        </w:tc>
        <w:tc>
          <w:tcPr>
            <w:tcW w:w="6379" w:type="dxa"/>
            <w:gridSpan w:val="2"/>
            <w:tcBorders>
              <w:top w:val="single" w:sz="4" w:space="0" w:color="auto"/>
              <w:bottom w:val="single" w:sz="4" w:space="0" w:color="auto"/>
            </w:tcBorders>
          </w:tcPr>
          <w:p w:rsidR="00192035" w:rsidRPr="00880CB7" w:rsidRDefault="00192035" w:rsidP="00192035">
            <w:pPr>
              <w:jc w:val="both"/>
              <w:rPr>
                <w:sz w:val="24"/>
                <w:szCs w:val="24"/>
              </w:rPr>
            </w:pPr>
            <w:r w:rsidRPr="00880CB7">
              <w:rPr>
                <w:sz w:val="24"/>
                <w:szCs w:val="24"/>
              </w:rPr>
              <w:t>Морфология. Орфография.</w:t>
            </w:r>
          </w:p>
        </w:tc>
        <w:tc>
          <w:tcPr>
            <w:tcW w:w="4111" w:type="dxa"/>
            <w:gridSpan w:val="2"/>
            <w:tcBorders>
              <w:top w:val="single" w:sz="4" w:space="0" w:color="auto"/>
              <w:bottom w:val="single" w:sz="4" w:space="0" w:color="auto"/>
            </w:tcBorders>
          </w:tcPr>
          <w:p w:rsidR="00192035" w:rsidRPr="001F075A" w:rsidRDefault="00192035" w:rsidP="00192035"/>
        </w:tc>
      </w:tr>
      <w:tr w:rsidR="00192035" w:rsidRPr="00880CB7" w:rsidTr="00F95ED1">
        <w:trPr>
          <w:trHeight w:val="123"/>
        </w:trPr>
        <w:tc>
          <w:tcPr>
            <w:tcW w:w="959" w:type="dxa"/>
            <w:tcBorders>
              <w:top w:val="single" w:sz="4" w:space="0" w:color="auto"/>
              <w:bottom w:val="single" w:sz="4" w:space="0" w:color="auto"/>
            </w:tcBorders>
          </w:tcPr>
          <w:p w:rsidR="00192035" w:rsidRPr="00880CB7" w:rsidRDefault="00192035" w:rsidP="00192035">
            <w:pPr>
              <w:jc w:val="center"/>
              <w:rPr>
                <w:sz w:val="24"/>
                <w:szCs w:val="24"/>
              </w:rPr>
            </w:pPr>
            <w:r w:rsidRPr="00880CB7">
              <w:rPr>
                <w:sz w:val="24"/>
                <w:szCs w:val="24"/>
              </w:rPr>
              <w:t>163</w:t>
            </w:r>
          </w:p>
        </w:tc>
        <w:tc>
          <w:tcPr>
            <w:tcW w:w="850" w:type="dxa"/>
            <w:tcBorders>
              <w:top w:val="single" w:sz="4" w:space="0" w:color="auto"/>
              <w:bottom w:val="single" w:sz="4" w:space="0" w:color="auto"/>
            </w:tcBorders>
          </w:tcPr>
          <w:p w:rsidR="00192035" w:rsidRDefault="00192035" w:rsidP="00192035">
            <w:pPr>
              <w:jc w:val="center"/>
            </w:pPr>
            <w:r>
              <w:t>1</w:t>
            </w:r>
          </w:p>
        </w:tc>
        <w:tc>
          <w:tcPr>
            <w:tcW w:w="1134" w:type="dxa"/>
            <w:tcBorders>
              <w:top w:val="single" w:sz="4" w:space="0" w:color="auto"/>
              <w:bottom w:val="single" w:sz="4" w:space="0" w:color="auto"/>
            </w:tcBorders>
          </w:tcPr>
          <w:p w:rsidR="00192035" w:rsidRPr="00880CB7" w:rsidRDefault="00192035" w:rsidP="00192035">
            <w:pPr>
              <w:jc w:val="both"/>
            </w:pPr>
          </w:p>
        </w:tc>
        <w:tc>
          <w:tcPr>
            <w:tcW w:w="1134" w:type="dxa"/>
            <w:tcBorders>
              <w:top w:val="single" w:sz="4" w:space="0" w:color="auto"/>
              <w:bottom w:val="single" w:sz="4" w:space="0" w:color="auto"/>
            </w:tcBorders>
          </w:tcPr>
          <w:p w:rsidR="00192035" w:rsidRPr="00880CB7" w:rsidRDefault="00192035" w:rsidP="00192035">
            <w:pPr>
              <w:jc w:val="both"/>
              <w:rPr>
                <w:sz w:val="24"/>
                <w:szCs w:val="24"/>
              </w:rPr>
            </w:pPr>
          </w:p>
        </w:tc>
        <w:tc>
          <w:tcPr>
            <w:tcW w:w="6379" w:type="dxa"/>
            <w:gridSpan w:val="2"/>
            <w:tcBorders>
              <w:top w:val="single" w:sz="4" w:space="0" w:color="auto"/>
              <w:bottom w:val="single" w:sz="4" w:space="0" w:color="auto"/>
            </w:tcBorders>
          </w:tcPr>
          <w:p w:rsidR="00192035" w:rsidRPr="00880CB7" w:rsidRDefault="00192035" w:rsidP="00192035">
            <w:pPr>
              <w:jc w:val="both"/>
              <w:rPr>
                <w:sz w:val="24"/>
                <w:szCs w:val="24"/>
              </w:rPr>
            </w:pPr>
            <w:r w:rsidRPr="00880CB7">
              <w:rPr>
                <w:sz w:val="24"/>
                <w:szCs w:val="24"/>
              </w:rPr>
              <w:t>Морфология. Орфография.</w:t>
            </w:r>
          </w:p>
        </w:tc>
        <w:tc>
          <w:tcPr>
            <w:tcW w:w="4111" w:type="dxa"/>
            <w:gridSpan w:val="2"/>
            <w:tcBorders>
              <w:top w:val="single" w:sz="4" w:space="0" w:color="auto"/>
              <w:bottom w:val="single" w:sz="4" w:space="0" w:color="auto"/>
            </w:tcBorders>
          </w:tcPr>
          <w:p w:rsidR="00192035" w:rsidRPr="001F075A" w:rsidRDefault="00192035" w:rsidP="00192035"/>
        </w:tc>
      </w:tr>
      <w:tr w:rsidR="00192035" w:rsidRPr="00880CB7" w:rsidTr="001E2B56">
        <w:trPr>
          <w:trHeight w:val="298"/>
        </w:trPr>
        <w:tc>
          <w:tcPr>
            <w:tcW w:w="959" w:type="dxa"/>
            <w:tcBorders>
              <w:top w:val="single" w:sz="4" w:space="0" w:color="auto"/>
              <w:bottom w:val="single" w:sz="4" w:space="0" w:color="auto"/>
            </w:tcBorders>
          </w:tcPr>
          <w:p w:rsidR="00192035" w:rsidRPr="00880CB7" w:rsidRDefault="00192035" w:rsidP="00192035">
            <w:pPr>
              <w:jc w:val="center"/>
              <w:rPr>
                <w:sz w:val="24"/>
                <w:szCs w:val="24"/>
              </w:rPr>
            </w:pPr>
            <w:r w:rsidRPr="00880CB7">
              <w:rPr>
                <w:sz w:val="24"/>
                <w:szCs w:val="24"/>
              </w:rPr>
              <w:t>164</w:t>
            </w:r>
          </w:p>
        </w:tc>
        <w:tc>
          <w:tcPr>
            <w:tcW w:w="850" w:type="dxa"/>
            <w:tcBorders>
              <w:top w:val="single" w:sz="4" w:space="0" w:color="auto"/>
              <w:bottom w:val="single" w:sz="4" w:space="0" w:color="auto"/>
            </w:tcBorders>
          </w:tcPr>
          <w:p w:rsidR="00192035" w:rsidRDefault="00192035" w:rsidP="00192035">
            <w:pPr>
              <w:jc w:val="center"/>
            </w:pPr>
            <w:r>
              <w:t>2</w:t>
            </w:r>
          </w:p>
        </w:tc>
        <w:tc>
          <w:tcPr>
            <w:tcW w:w="1134" w:type="dxa"/>
            <w:tcBorders>
              <w:top w:val="single" w:sz="4" w:space="0" w:color="auto"/>
              <w:bottom w:val="single" w:sz="4" w:space="0" w:color="auto"/>
            </w:tcBorders>
          </w:tcPr>
          <w:p w:rsidR="00192035" w:rsidRPr="00880CB7" w:rsidRDefault="00192035" w:rsidP="00192035">
            <w:pPr>
              <w:jc w:val="both"/>
            </w:pPr>
          </w:p>
        </w:tc>
        <w:tc>
          <w:tcPr>
            <w:tcW w:w="1134" w:type="dxa"/>
            <w:tcBorders>
              <w:top w:val="single" w:sz="4" w:space="0" w:color="auto"/>
              <w:bottom w:val="single" w:sz="4" w:space="0" w:color="auto"/>
            </w:tcBorders>
          </w:tcPr>
          <w:p w:rsidR="00192035" w:rsidRPr="00880CB7" w:rsidRDefault="00192035" w:rsidP="00192035">
            <w:pPr>
              <w:jc w:val="both"/>
              <w:rPr>
                <w:sz w:val="24"/>
                <w:szCs w:val="24"/>
              </w:rPr>
            </w:pPr>
          </w:p>
        </w:tc>
        <w:tc>
          <w:tcPr>
            <w:tcW w:w="6379" w:type="dxa"/>
            <w:gridSpan w:val="2"/>
            <w:tcBorders>
              <w:top w:val="single" w:sz="4" w:space="0" w:color="auto"/>
              <w:bottom w:val="single" w:sz="4" w:space="0" w:color="auto"/>
            </w:tcBorders>
          </w:tcPr>
          <w:p w:rsidR="00192035" w:rsidRPr="00880CB7" w:rsidRDefault="00192035" w:rsidP="00192035">
            <w:pPr>
              <w:jc w:val="both"/>
              <w:rPr>
                <w:sz w:val="24"/>
                <w:szCs w:val="24"/>
              </w:rPr>
            </w:pPr>
            <w:r w:rsidRPr="00880CB7">
              <w:rPr>
                <w:sz w:val="24"/>
                <w:szCs w:val="24"/>
              </w:rPr>
              <w:t>Морфология. Орфография.</w:t>
            </w:r>
          </w:p>
        </w:tc>
        <w:tc>
          <w:tcPr>
            <w:tcW w:w="4111" w:type="dxa"/>
            <w:gridSpan w:val="2"/>
            <w:tcBorders>
              <w:top w:val="single" w:sz="4" w:space="0" w:color="auto"/>
              <w:bottom w:val="single" w:sz="4" w:space="0" w:color="auto"/>
            </w:tcBorders>
          </w:tcPr>
          <w:p w:rsidR="00192035" w:rsidRPr="001F075A" w:rsidRDefault="00192035" w:rsidP="00192035"/>
        </w:tc>
      </w:tr>
      <w:tr w:rsidR="00192035" w:rsidRPr="00880CB7" w:rsidTr="00F95ED1">
        <w:trPr>
          <w:trHeight w:val="219"/>
        </w:trPr>
        <w:tc>
          <w:tcPr>
            <w:tcW w:w="959" w:type="dxa"/>
            <w:tcBorders>
              <w:top w:val="single" w:sz="4" w:space="0" w:color="auto"/>
            </w:tcBorders>
          </w:tcPr>
          <w:p w:rsidR="00192035" w:rsidRPr="00880CB7" w:rsidRDefault="00192035" w:rsidP="00192035">
            <w:pPr>
              <w:jc w:val="center"/>
              <w:rPr>
                <w:sz w:val="24"/>
                <w:szCs w:val="24"/>
              </w:rPr>
            </w:pPr>
            <w:r w:rsidRPr="00880CB7">
              <w:rPr>
                <w:sz w:val="24"/>
                <w:szCs w:val="24"/>
              </w:rPr>
              <w:t>165</w:t>
            </w:r>
          </w:p>
        </w:tc>
        <w:tc>
          <w:tcPr>
            <w:tcW w:w="850" w:type="dxa"/>
            <w:tcBorders>
              <w:top w:val="single" w:sz="4" w:space="0" w:color="auto"/>
            </w:tcBorders>
          </w:tcPr>
          <w:p w:rsidR="00192035" w:rsidRDefault="00192035" w:rsidP="00192035">
            <w:pPr>
              <w:jc w:val="center"/>
            </w:pPr>
            <w:r>
              <w:t>1</w:t>
            </w:r>
          </w:p>
        </w:tc>
        <w:tc>
          <w:tcPr>
            <w:tcW w:w="1134" w:type="dxa"/>
            <w:tcBorders>
              <w:top w:val="single" w:sz="4" w:space="0" w:color="auto"/>
            </w:tcBorders>
          </w:tcPr>
          <w:p w:rsidR="00192035" w:rsidRPr="00880CB7" w:rsidRDefault="00192035" w:rsidP="00192035">
            <w:pPr>
              <w:jc w:val="both"/>
            </w:pPr>
          </w:p>
        </w:tc>
        <w:tc>
          <w:tcPr>
            <w:tcW w:w="1134" w:type="dxa"/>
            <w:tcBorders>
              <w:top w:val="single" w:sz="4" w:space="0" w:color="auto"/>
            </w:tcBorders>
          </w:tcPr>
          <w:p w:rsidR="00192035" w:rsidRPr="00880CB7" w:rsidRDefault="00192035" w:rsidP="00192035">
            <w:pPr>
              <w:jc w:val="both"/>
              <w:rPr>
                <w:sz w:val="24"/>
                <w:szCs w:val="24"/>
              </w:rPr>
            </w:pPr>
          </w:p>
        </w:tc>
        <w:tc>
          <w:tcPr>
            <w:tcW w:w="6379" w:type="dxa"/>
            <w:gridSpan w:val="2"/>
            <w:tcBorders>
              <w:top w:val="single" w:sz="4" w:space="0" w:color="auto"/>
            </w:tcBorders>
          </w:tcPr>
          <w:p w:rsidR="00192035" w:rsidRPr="00740A32" w:rsidRDefault="00192035" w:rsidP="001E2B56">
            <w:pPr>
              <w:jc w:val="both"/>
              <w:rPr>
                <w:b/>
                <w:i/>
                <w:color w:val="002060"/>
                <w:sz w:val="24"/>
                <w:szCs w:val="24"/>
              </w:rPr>
            </w:pPr>
            <w:r w:rsidRPr="00740A32">
              <w:rPr>
                <w:b/>
                <w:i/>
                <w:color w:val="002060"/>
                <w:sz w:val="24"/>
                <w:szCs w:val="24"/>
              </w:rPr>
              <w:t>К</w:t>
            </w:r>
            <w:r w:rsidR="001E2B56">
              <w:rPr>
                <w:b/>
                <w:i/>
                <w:color w:val="002060"/>
                <w:sz w:val="24"/>
                <w:szCs w:val="24"/>
              </w:rPr>
              <w:t>/</w:t>
            </w:r>
            <w:r w:rsidRPr="00740A32">
              <w:rPr>
                <w:b/>
                <w:i/>
                <w:color w:val="002060"/>
                <w:sz w:val="24"/>
                <w:szCs w:val="24"/>
              </w:rPr>
              <w:t>раб</w:t>
            </w:r>
            <w:proofErr w:type="gramStart"/>
            <w:r w:rsidR="001E2B56">
              <w:rPr>
                <w:b/>
                <w:i/>
                <w:color w:val="002060"/>
                <w:sz w:val="24"/>
                <w:szCs w:val="24"/>
              </w:rPr>
              <w:t>.</w:t>
            </w:r>
            <w:proofErr w:type="gramEnd"/>
            <w:r w:rsidRPr="00740A32">
              <w:rPr>
                <w:b/>
                <w:i/>
                <w:color w:val="002060"/>
                <w:sz w:val="24"/>
                <w:szCs w:val="24"/>
              </w:rPr>
              <w:t xml:space="preserve"> </w:t>
            </w:r>
            <w:proofErr w:type="gramStart"/>
            <w:r w:rsidRPr="00740A32">
              <w:rPr>
                <w:b/>
                <w:i/>
                <w:color w:val="002060"/>
                <w:sz w:val="24"/>
                <w:szCs w:val="24"/>
              </w:rPr>
              <w:t>п</w:t>
            </w:r>
            <w:proofErr w:type="gramEnd"/>
            <w:r w:rsidRPr="00740A32">
              <w:rPr>
                <w:b/>
                <w:i/>
                <w:color w:val="002060"/>
                <w:sz w:val="24"/>
                <w:szCs w:val="24"/>
              </w:rPr>
              <w:t>о теме «Повторение изученного в 5-7 классах»</w:t>
            </w:r>
          </w:p>
        </w:tc>
        <w:tc>
          <w:tcPr>
            <w:tcW w:w="4111" w:type="dxa"/>
            <w:gridSpan w:val="2"/>
            <w:tcBorders>
              <w:top w:val="single" w:sz="4" w:space="0" w:color="auto"/>
            </w:tcBorders>
          </w:tcPr>
          <w:p w:rsidR="00192035" w:rsidRPr="001F075A" w:rsidRDefault="00192035" w:rsidP="00192035"/>
        </w:tc>
      </w:tr>
      <w:tr w:rsidR="00192035" w:rsidRPr="00880CB7" w:rsidTr="00F95ED1">
        <w:trPr>
          <w:trHeight w:val="361"/>
        </w:trPr>
        <w:tc>
          <w:tcPr>
            <w:tcW w:w="959" w:type="dxa"/>
            <w:tcBorders>
              <w:bottom w:val="single" w:sz="4" w:space="0" w:color="auto"/>
            </w:tcBorders>
          </w:tcPr>
          <w:p w:rsidR="00192035" w:rsidRPr="00880CB7" w:rsidRDefault="00192035" w:rsidP="00192035">
            <w:pPr>
              <w:jc w:val="center"/>
              <w:rPr>
                <w:sz w:val="24"/>
                <w:szCs w:val="24"/>
              </w:rPr>
            </w:pPr>
            <w:r w:rsidRPr="00880CB7">
              <w:rPr>
                <w:sz w:val="24"/>
                <w:szCs w:val="24"/>
              </w:rPr>
              <w:t>166</w:t>
            </w:r>
          </w:p>
        </w:tc>
        <w:tc>
          <w:tcPr>
            <w:tcW w:w="850" w:type="dxa"/>
            <w:tcBorders>
              <w:bottom w:val="single" w:sz="4" w:space="0" w:color="auto"/>
            </w:tcBorders>
          </w:tcPr>
          <w:p w:rsidR="00192035" w:rsidRDefault="00192035" w:rsidP="00192035">
            <w:pPr>
              <w:jc w:val="center"/>
            </w:pPr>
            <w:r>
              <w:t>1</w:t>
            </w:r>
          </w:p>
        </w:tc>
        <w:tc>
          <w:tcPr>
            <w:tcW w:w="1134" w:type="dxa"/>
            <w:tcBorders>
              <w:bottom w:val="single" w:sz="4" w:space="0" w:color="auto"/>
            </w:tcBorders>
          </w:tcPr>
          <w:p w:rsidR="00192035" w:rsidRPr="00880CB7" w:rsidRDefault="00192035" w:rsidP="00192035">
            <w:pPr>
              <w:jc w:val="both"/>
            </w:pPr>
          </w:p>
        </w:tc>
        <w:tc>
          <w:tcPr>
            <w:tcW w:w="1134" w:type="dxa"/>
            <w:tcBorders>
              <w:bottom w:val="single" w:sz="4" w:space="0" w:color="auto"/>
            </w:tcBorders>
          </w:tcPr>
          <w:p w:rsidR="00192035" w:rsidRPr="00880CB7" w:rsidRDefault="00192035" w:rsidP="00192035">
            <w:pPr>
              <w:jc w:val="both"/>
              <w:rPr>
                <w:sz w:val="24"/>
                <w:szCs w:val="24"/>
              </w:rPr>
            </w:pPr>
          </w:p>
        </w:tc>
        <w:tc>
          <w:tcPr>
            <w:tcW w:w="6379" w:type="dxa"/>
            <w:gridSpan w:val="2"/>
            <w:tcBorders>
              <w:bottom w:val="single" w:sz="4" w:space="0" w:color="auto"/>
            </w:tcBorders>
          </w:tcPr>
          <w:p w:rsidR="00192035" w:rsidRPr="00880CB7" w:rsidRDefault="00192035" w:rsidP="00192035">
            <w:pPr>
              <w:jc w:val="both"/>
              <w:rPr>
                <w:sz w:val="24"/>
                <w:szCs w:val="24"/>
              </w:rPr>
            </w:pPr>
            <w:r w:rsidRPr="00880CB7">
              <w:rPr>
                <w:sz w:val="24"/>
                <w:szCs w:val="24"/>
              </w:rPr>
              <w:t xml:space="preserve">Синтаксис. </w:t>
            </w:r>
          </w:p>
        </w:tc>
        <w:tc>
          <w:tcPr>
            <w:tcW w:w="4111" w:type="dxa"/>
            <w:gridSpan w:val="2"/>
            <w:tcBorders>
              <w:bottom w:val="single" w:sz="4" w:space="0" w:color="auto"/>
            </w:tcBorders>
          </w:tcPr>
          <w:p w:rsidR="00192035" w:rsidRPr="001F075A" w:rsidRDefault="00192035" w:rsidP="00192035"/>
        </w:tc>
      </w:tr>
      <w:tr w:rsidR="00192035" w:rsidRPr="00880CB7" w:rsidTr="00F95ED1">
        <w:trPr>
          <w:trHeight w:val="132"/>
        </w:trPr>
        <w:tc>
          <w:tcPr>
            <w:tcW w:w="959" w:type="dxa"/>
            <w:tcBorders>
              <w:top w:val="single" w:sz="4" w:space="0" w:color="auto"/>
              <w:bottom w:val="single" w:sz="4" w:space="0" w:color="auto"/>
            </w:tcBorders>
          </w:tcPr>
          <w:p w:rsidR="00192035" w:rsidRPr="00880CB7" w:rsidRDefault="00192035" w:rsidP="00192035">
            <w:pPr>
              <w:jc w:val="center"/>
              <w:rPr>
                <w:sz w:val="24"/>
                <w:szCs w:val="24"/>
              </w:rPr>
            </w:pPr>
            <w:r w:rsidRPr="00880CB7">
              <w:rPr>
                <w:sz w:val="24"/>
                <w:szCs w:val="24"/>
              </w:rPr>
              <w:t>167</w:t>
            </w:r>
          </w:p>
        </w:tc>
        <w:tc>
          <w:tcPr>
            <w:tcW w:w="850" w:type="dxa"/>
            <w:tcBorders>
              <w:top w:val="single" w:sz="4" w:space="0" w:color="auto"/>
              <w:bottom w:val="single" w:sz="4" w:space="0" w:color="auto"/>
            </w:tcBorders>
          </w:tcPr>
          <w:p w:rsidR="00192035" w:rsidRDefault="00192035" w:rsidP="00192035">
            <w:pPr>
              <w:jc w:val="center"/>
            </w:pPr>
            <w:r>
              <w:t>1</w:t>
            </w:r>
          </w:p>
        </w:tc>
        <w:tc>
          <w:tcPr>
            <w:tcW w:w="1134" w:type="dxa"/>
            <w:tcBorders>
              <w:top w:val="single" w:sz="4" w:space="0" w:color="auto"/>
              <w:bottom w:val="single" w:sz="4" w:space="0" w:color="auto"/>
            </w:tcBorders>
          </w:tcPr>
          <w:p w:rsidR="00192035" w:rsidRPr="00880CB7" w:rsidRDefault="00192035" w:rsidP="00192035">
            <w:pPr>
              <w:jc w:val="both"/>
            </w:pPr>
          </w:p>
        </w:tc>
        <w:tc>
          <w:tcPr>
            <w:tcW w:w="1134" w:type="dxa"/>
            <w:tcBorders>
              <w:top w:val="single" w:sz="4" w:space="0" w:color="auto"/>
              <w:bottom w:val="single" w:sz="4" w:space="0" w:color="auto"/>
            </w:tcBorders>
          </w:tcPr>
          <w:p w:rsidR="00192035" w:rsidRPr="00880CB7" w:rsidRDefault="00192035" w:rsidP="00192035">
            <w:pPr>
              <w:jc w:val="both"/>
              <w:rPr>
                <w:sz w:val="24"/>
                <w:szCs w:val="24"/>
              </w:rPr>
            </w:pPr>
          </w:p>
        </w:tc>
        <w:tc>
          <w:tcPr>
            <w:tcW w:w="6379" w:type="dxa"/>
            <w:gridSpan w:val="2"/>
            <w:tcBorders>
              <w:top w:val="single" w:sz="4" w:space="0" w:color="auto"/>
              <w:bottom w:val="single" w:sz="4" w:space="0" w:color="auto"/>
            </w:tcBorders>
          </w:tcPr>
          <w:p w:rsidR="00192035" w:rsidRPr="00880CB7" w:rsidRDefault="00192035" w:rsidP="00192035">
            <w:pPr>
              <w:jc w:val="both"/>
              <w:rPr>
                <w:sz w:val="24"/>
                <w:szCs w:val="24"/>
              </w:rPr>
            </w:pPr>
            <w:r w:rsidRPr="00880CB7">
              <w:rPr>
                <w:sz w:val="24"/>
                <w:szCs w:val="24"/>
              </w:rPr>
              <w:t>Пунктуация.</w:t>
            </w:r>
          </w:p>
        </w:tc>
        <w:tc>
          <w:tcPr>
            <w:tcW w:w="4111" w:type="dxa"/>
            <w:gridSpan w:val="2"/>
            <w:tcBorders>
              <w:top w:val="single" w:sz="4" w:space="0" w:color="auto"/>
              <w:bottom w:val="single" w:sz="4" w:space="0" w:color="auto"/>
            </w:tcBorders>
          </w:tcPr>
          <w:p w:rsidR="00192035" w:rsidRPr="001F075A" w:rsidRDefault="00192035" w:rsidP="00192035"/>
        </w:tc>
      </w:tr>
      <w:tr w:rsidR="00192035" w:rsidRPr="00880CB7" w:rsidTr="00F95ED1">
        <w:trPr>
          <w:trHeight w:val="113"/>
        </w:trPr>
        <w:tc>
          <w:tcPr>
            <w:tcW w:w="959" w:type="dxa"/>
            <w:tcBorders>
              <w:top w:val="single" w:sz="4" w:space="0" w:color="auto"/>
              <w:bottom w:val="single" w:sz="4" w:space="0" w:color="auto"/>
            </w:tcBorders>
          </w:tcPr>
          <w:p w:rsidR="00192035" w:rsidRPr="00880CB7" w:rsidRDefault="00192035" w:rsidP="00192035">
            <w:pPr>
              <w:jc w:val="center"/>
              <w:rPr>
                <w:sz w:val="24"/>
                <w:szCs w:val="24"/>
              </w:rPr>
            </w:pPr>
            <w:r w:rsidRPr="00880CB7">
              <w:rPr>
                <w:sz w:val="24"/>
                <w:szCs w:val="24"/>
              </w:rPr>
              <w:t>168</w:t>
            </w:r>
          </w:p>
        </w:tc>
        <w:tc>
          <w:tcPr>
            <w:tcW w:w="850" w:type="dxa"/>
            <w:tcBorders>
              <w:top w:val="single" w:sz="4" w:space="0" w:color="auto"/>
              <w:bottom w:val="single" w:sz="4" w:space="0" w:color="auto"/>
            </w:tcBorders>
          </w:tcPr>
          <w:p w:rsidR="00192035" w:rsidRDefault="00192035" w:rsidP="00192035">
            <w:pPr>
              <w:jc w:val="center"/>
            </w:pPr>
            <w:r>
              <w:t>1</w:t>
            </w:r>
          </w:p>
        </w:tc>
        <w:tc>
          <w:tcPr>
            <w:tcW w:w="1134" w:type="dxa"/>
            <w:tcBorders>
              <w:top w:val="single" w:sz="4" w:space="0" w:color="auto"/>
              <w:bottom w:val="single" w:sz="4" w:space="0" w:color="auto"/>
            </w:tcBorders>
          </w:tcPr>
          <w:p w:rsidR="00192035" w:rsidRPr="00880CB7" w:rsidRDefault="00192035" w:rsidP="00192035">
            <w:pPr>
              <w:jc w:val="both"/>
            </w:pPr>
          </w:p>
        </w:tc>
        <w:tc>
          <w:tcPr>
            <w:tcW w:w="1134" w:type="dxa"/>
            <w:tcBorders>
              <w:top w:val="single" w:sz="4" w:space="0" w:color="auto"/>
              <w:bottom w:val="single" w:sz="4" w:space="0" w:color="auto"/>
            </w:tcBorders>
          </w:tcPr>
          <w:p w:rsidR="00192035" w:rsidRPr="00880CB7" w:rsidRDefault="00192035" w:rsidP="00192035">
            <w:pPr>
              <w:jc w:val="both"/>
              <w:rPr>
                <w:sz w:val="24"/>
                <w:szCs w:val="24"/>
              </w:rPr>
            </w:pPr>
          </w:p>
        </w:tc>
        <w:tc>
          <w:tcPr>
            <w:tcW w:w="6379" w:type="dxa"/>
            <w:gridSpan w:val="2"/>
            <w:tcBorders>
              <w:top w:val="single" w:sz="4" w:space="0" w:color="auto"/>
              <w:bottom w:val="single" w:sz="4" w:space="0" w:color="auto"/>
            </w:tcBorders>
          </w:tcPr>
          <w:p w:rsidR="00192035" w:rsidRPr="005F7A23" w:rsidRDefault="00192035" w:rsidP="00192035">
            <w:pPr>
              <w:jc w:val="both"/>
              <w:rPr>
                <w:b/>
                <w:i/>
                <w:color w:val="FF0000"/>
                <w:sz w:val="24"/>
                <w:szCs w:val="24"/>
              </w:rPr>
            </w:pPr>
            <w:r w:rsidRPr="005F7A23">
              <w:rPr>
                <w:b/>
                <w:i/>
                <w:color w:val="FF0000"/>
                <w:sz w:val="24"/>
                <w:szCs w:val="24"/>
              </w:rPr>
              <w:t>Контрольный итоговый диктант</w:t>
            </w:r>
          </w:p>
        </w:tc>
        <w:tc>
          <w:tcPr>
            <w:tcW w:w="4111" w:type="dxa"/>
            <w:gridSpan w:val="2"/>
            <w:tcBorders>
              <w:top w:val="single" w:sz="4" w:space="0" w:color="auto"/>
              <w:bottom w:val="single" w:sz="4" w:space="0" w:color="auto"/>
            </w:tcBorders>
          </w:tcPr>
          <w:p w:rsidR="00192035" w:rsidRPr="001F075A" w:rsidRDefault="00192035" w:rsidP="00192035"/>
        </w:tc>
      </w:tr>
      <w:tr w:rsidR="00192035" w:rsidRPr="00880CB7" w:rsidTr="00F95ED1">
        <w:trPr>
          <w:trHeight w:val="189"/>
        </w:trPr>
        <w:tc>
          <w:tcPr>
            <w:tcW w:w="959" w:type="dxa"/>
            <w:tcBorders>
              <w:top w:val="single" w:sz="4" w:space="0" w:color="auto"/>
              <w:bottom w:val="single" w:sz="4" w:space="0" w:color="auto"/>
            </w:tcBorders>
          </w:tcPr>
          <w:p w:rsidR="00192035" w:rsidRPr="00880CB7" w:rsidRDefault="00192035" w:rsidP="00192035">
            <w:pPr>
              <w:jc w:val="center"/>
              <w:rPr>
                <w:sz w:val="24"/>
                <w:szCs w:val="24"/>
              </w:rPr>
            </w:pPr>
            <w:r w:rsidRPr="00880CB7">
              <w:rPr>
                <w:sz w:val="24"/>
                <w:szCs w:val="24"/>
              </w:rPr>
              <w:t>169</w:t>
            </w:r>
          </w:p>
        </w:tc>
        <w:tc>
          <w:tcPr>
            <w:tcW w:w="850" w:type="dxa"/>
            <w:tcBorders>
              <w:top w:val="single" w:sz="4" w:space="0" w:color="auto"/>
              <w:bottom w:val="single" w:sz="4" w:space="0" w:color="auto"/>
            </w:tcBorders>
          </w:tcPr>
          <w:p w:rsidR="00192035" w:rsidRDefault="00192035" w:rsidP="00192035">
            <w:pPr>
              <w:jc w:val="center"/>
            </w:pPr>
            <w:r>
              <w:t>1</w:t>
            </w:r>
          </w:p>
        </w:tc>
        <w:tc>
          <w:tcPr>
            <w:tcW w:w="1134" w:type="dxa"/>
            <w:tcBorders>
              <w:top w:val="single" w:sz="4" w:space="0" w:color="auto"/>
              <w:bottom w:val="single" w:sz="4" w:space="0" w:color="auto"/>
            </w:tcBorders>
          </w:tcPr>
          <w:p w:rsidR="00192035" w:rsidRPr="00880CB7" w:rsidRDefault="00192035" w:rsidP="00192035">
            <w:pPr>
              <w:jc w:val="both"/>
            </w:pPr>
          </w:p>
        </w:tc>
        <w:tc>
          <w:tcPr>
            <w:tcW w:w="1134" w:type="dxa"/>
            <w:tcBorders>
              <w:top w:val="single" w:sz="4" w:space="0" w:color="auto"/>
              <w:bottom w:val="single" w:sz="4" w:space="0" w:color="auto"/>
            </w:tcBorders>
          </w:tcPr>
          <w:p w:rsidR="00192035" w:rsidRPr="00880CB7" w:rsidRDefault="00192035" w:rsidP="00192035">
            <w:pPr>
              <w:jc w:val="both"/>
              <w:rPr>
                <w:sz w:val="24"/>
                <w:szCs w:val="24"/>
              </w:rPr>
            </w:pPr>
          </w:p>
        </w:tc>
        <w:tc>
          <w:tcPr>
            <w:tcW w:w="6379" w:type="dxa"/>
            <w:gridSpan w:val="2"/>
            <w:tcBorders>
              <w:top w:val="single" w:sz="4" w:space="0" w:color="auto"/>
              <w:bottom w:val="single" w:sz="4" w:space="0" w:color="auto"/>
            </w:tcBorders>
          </w:tcPr>
          <w:p w:rsidR="00192035" w:rsidRPr="00740A32" w:rsidRDefault="00192035" w:rsidP="00192035">
            <w:pPr>
              <w:jc w:val="both"/>
              <w:rPr>
                <w:b/>
                <w:i/>
                <w:color w:val="002060"/>
                <w:sz w:val="24"/>
                <w:szCs w:val="24"/>
              </w:rPr>
            </w:pPr>
            <w:r>
              <w:rPr>
                <w:b/>
                <w:i/>
                <w:color w:val="002060"/>
                <w:sz w:val="24"/>
                <w:szCs w:val="24"/>
              </w:rPr>
              <w:t xml:space="preserve">Анализ ошибок. </w:t>
            </w:r>
            <w:r w:rsidRPr="00740A32">
              <w:rPr>
                <w:b/>
                <w:i/>
                <w:color w:val="002060"/>
                <w:sz w:val="24"/>
                <w:szCs w:val="24"/>
              </w:rPr>
              <w:t xml:space="preserve">Итоговое тестирование за 7 класс </w:t>
            </w:r>
          </w:p>
        </w:tc>
        <w:tc>
          <w:tcPr>
            <w:tcW w:w="4111" w:type="dxa"/>
            <w:gridSpan w:val="2"/>
            <w:tcBorders>
              <w:top w:val="single" w:sz="4" w:space="0" w:color="auto"/>
              <w:bottom w:val="single" w:sz="4" w:space="0" w:color="auto"/>
            </w:tcBorders>
          </w:tcPr>
          <w:p w:rsidR="00192035" w:rsidRPr="001F075A" w:rsidRDefault="00192035" w:rsidP="00192035"/>
        </w:tc>
      </w:tr>
      <w:tr w:rsidR="00192035" w:rsidRPr="00880CB7" w:rsidTr="00F95ED1">
        <w:trPr>
          <w:trHeight w:val="409"/>
        </w:trPr>
        <w:tc>
          <w:tcPr>
            <w:tcW w:w="959" w:type="dxa"/>
            <w:tcBorders>
              <w:top w:val="single" w:sz="4" w:space="0" w:color="auto"/>
            </w:tcBorders>
          </w:tcPr>
          <w:p w:rsidR="00192035" w:rsidRPr="00880CB7" w:rsidRDefault="00192035" w:rsidP="00192035">
            <w:pPr>
              <w:jc w:val="center"/>
              <w:rPr>
                <w:sz w:val="24"/>
                <w:szCs w:val="24"/>
              </w:rPr>
            </w:pPr>
            <w:r w:rsidRPr="00880CB7">
              <w:rPr>
                <w:sz w:val="24"/>
                <w:szCs w:val="24"/>
              </w:rPr>
              <w:t>170</w:t>
            </w:r>
          </w:p>
        </w:tc>
        <w:tc>
          <w:tcPr>
            <w:tcW w:w="850" w:type="dxa"/>
            <w:tcBorders>
              <w:top w:val="single" w:sz="4" w:space="0" w:color="auto"/>
            </w:tcBorders>
          </w:tcPr>
          <w:p w:rsidR="00192035" w:rsidRDefault="00192035" w:rsidP="00192035">
            <w:pPr>
              <w:jc w:val="center"/>
            </w:pPr>
            <w:r>
              <w:t>1</w:t>
            </w:r>
          </w:p>
        </w:tc>
        <w:tc>
          <w:tcPr>
            <w:tcW w:w="1134" w:type="dxa"/>
            <w:tcBorders>
              <w:top w:val="single" w:sz="4" w:space="0" w:color="auto"/>
            </w:tcBorders>
          </w:tcPr>
          <w:p w:rsidR="00192035" w:rsidRPr="00880CB7" w:rsidRDefault="00192035" w:rsidP="00192035">
            <w:pPr>
              <w:jc w:val="both"/>
            </w:pPr>
          </w:p>
        </w:tc>
        <w:tc>
          <w:tcPr>
            <w:tcW w:w="1134" w:type="dxa"/>
            <w:tcBorders>
              <w:top w:val="single" w:sz="4" w:space="0" w:color="auto"/>
            </w:tcBorders>
          </w:tcPr>
          <w:p w:rsidR="00192035" w:rsidRPr="00880CB7" w:rsidRDefault="00192035" w:rsidP="00192035">
            <w:pPr>
              <w:jc w:val="both"/>
              <w:rPr>
                <w:sz w:val="24"/>
                <w:szCs w:val="24"/>
              </w:rPr>
            </w:pPr>
          </w:p>
        </w:tc>
        <w:tc>
          <w:tcPr>
            <w:tcW w:w="6379" w:type="dxa"/>
            <w:gridSpan w:val="2"/>
            <w:tcBorders>
              <w:top w:val="single" w:sz="4" w:space="0" w:color="auto"/>
            </w:tcBorders>
          </w:tcPr>
          <w:p w:rsidR="00192035" w:rsidRPr="00880CB7" w:rsidRDefault="00192035" w:rsidP="00192035">
            <w:pPr>
              <w:jc w:val="both"/>
              <w:rPr>
                <w:sz w:val="24"/>
                <w:szCs w:val="24"/>
              </w:rPr>
            </w:pPr>
            <w:r w:rsidRPr="00F2396A">
              <w:rPr>
                <w:b/>
                <w:i/>
                <w:color w:val="002060"/>
                <w:sz w:val="24"/>
                <w:szCs w:val="24"/>
              </w:rPr>
              <w:t>Резервный урок</w:t>
            </w:r>
            <w:r>
              <w:rPr>
                <w:sz w:val="24"/>
                <w:szCs w:val="24"/>
              </w:rPr>
              <w:t xml:space="preserve">. </w:t>
            </w:r>
            <w:r w:rsidRPr="00880CB7">
              <w:rPr>
                <w:sz w:val="24"/>
                <w:szCs w:val="24"/>
              </w:rPr>
              <w:t>Комплексный анализ текста</w:t>
            </w:r>
          </w:p>
        </w:tc>
        <w:tc>
          <w:tcPr>
            <w:tcW w:w="4111" w:type="dxa"/>
            <w:gridSpan w:val="2"/>
            <w:tcBorders>
              <w:top w:val="single" w:sz="4" w:space="0" w:color="auto"/>
            </w:tcBorders>
          </w:tcPr>
          <w:p w:rsidR="00192035" w:rsidRPr="00880CB7" w:rsidRDefault="00192035" w:rsidP="00192035">
            <w:pPr>
              <w:jc w:val="both"/>
            </w:pPr>
          </w:p>
        </w:tc>
      </w:tr>
    </w:tbl>
    <w:p w:rsidR="00192035" w:rsidRPr="001E2B56" w:rsidRDefault="00935146" w:rsidP="001E2B56">
      <w:pPr>
        <w:tabs>
          <w:tab w:val="left" w:pos="2862"/>
        </w:tabs>
        <w:ind w:firstLine="284"/>
        <w:jc w:val="center"/>
        <w:rPr>
          <w:rFonts w:asciiTheme="majorBidi" w:hAnsiTheme="majorBidi" w:cstheme="majorBidi"/>
          <w:b/>
          <w:bCs/>
          <w:sz w:val="28"/>
          <w:szCs w:val="28"/>
        </w:rPr>
      </w:pPr>
      <w:r w:rsidRPr="00935146">
        <w:rPr>
          <w:rFonts w:asciiTheme="majorBidi" w:hAnsiTheme="majorBidi" w:cstheme="majorBidi"/>
          <w:b/>
          <w:bCs/>
          <w:sz w:val="28"/>
          <w:szCs w:val="28"/>
        </w:rPr>
        <w:lastRenderedPageBreak/>
        <w:t>Выполнение практической части</w:t>
      </w:r>
    </w:p>
    <w:tbl>
      <w:tblPr>
        <w:tblStyle w:val="a4"/>
        <w:tblpPr w:leftFromText="180" w:rightFromText="180" w:vertAnchor="page" w:horzAnchor="margin" w:tblpY="1524"/>
        <w:tblW w:w="13858" w:type="dxa"/>
        <w:tblLayout w:type="fixed"/>
        <w:tblLook w:val="04A0"/>
      </w:tblPr>
      <w:tblGrid>
        <w:gridCol w:w="1101"/>
        <w:gridCol w:w="992"/>
        <w:gridCol w:w="1276"/>
        <w:gridCol w:w="1417"/>
        <w:gridCol w:w="236"/>
        <w:gridCol w:w="8836"/>
      </w:tblGrid>
      <w:tr w:rsidR="001E2B56" w:rsidRPr="009D3F7E" w:rsidTr="001E2B56">
        <w:trPr>
          <w:trHeight w:val="356"/>
        </w:trPr>
        <w:tc>
          <w:tcPr>
            <w:tcW w:w="1101" w:type="dxa"/>
            <w:vMerge w:val="restart"/>
          </w:tcPr>
          <w:p w:rsidR="001E2B56" w:rsidRPr="009D3F7E" w:rsidRDefault="001E2B56" w:rsidP="001E2B56">
            <w:pPr>
              <w:jc w:val="both"/>
              <w:rPr>
                <w:b/>
                <w:sz w:val="28"/>
                <w:szCs w:val="28"/>
              </w:rPr>
            </w:pPr>
            <w:r>
              <w:rPr>
                <w:sz w:val="28"/>
                <w:szCs w:val="28"/>
              </w:rPr>
              <w:t xml:space="preserve">     №</w:t>
            </w:r>
          </w:p>
        </w:tc>
        <w:tc>
          <w:tcPr>
            <w:tcW w:w="992" w:type="dxa"/>
            <w:vMerge w:val="restart"/>
          </w:tcPr>
          <w:p w:rsidR="001E2B56" w:rsidRPr="009D3F7E" w:rsidRDefault="001E2B56" w:rsidP="001E2B56">
            <w:pPr>
              <w:jc w:val="both"/>
              <w:rPr>
                <w:b/>
                <w:sz w:val="24"/>
                <w:szCs w:val="24"/>
              </w:rPr>
            </w:pPr>
            <w:r>
              <w:rPr>
                <w:b/>
                <w:sz w:val="24"/>
                <w:szCs w:val="24"/>
              </w:rPr>
              <w:t xml:space="preserve"> </w:t>
            </w:r>
            <w:r w:rsidRPr="009D3F7E">
              <w:rPr>
                <w:b/>
                <w:sz w:val="24"/>
                <w:szCs w:val="24"/>
              </w:rPr>
              <w:t>Кол.</w:t>
            </w:r>
          </w:p>
          <w:p w:rsidR="001E2B56" w:rsidRPr="009D3F7E" w:rsidRDefault="001E2B56" w:rsidP="001E2B56">
            <w:pPr>
              <w:jc w:val="both"/>
              <w:rPr>
                <w:b/>
                <w:sz w:val="28"/>
                <w:szCs w:val="28"/>
              </w:rPr>
            </w:pPr>
            <w:r>
              <w:rPr>
                <w:b/>
                <w:sz w:val="24"/>
                <w:szCs w:val="24"/>
              </w:rPr>
              <w:t xml:space="preserve">  ч</w:t>
            </w:r>
            <w:r w:rsidRPr="009D3F7E">
              <w:rPr>
                <w:b/>
                <w:sz w:val="24"/>
                <w:szCs w:val="24"/>
              </w:rPr>
              <w:t>ас</w:t>
            </w:r>
            <w:r w:rsidRPr="009D3F7E">
              <w:rPr>
                <w:b/>
                <w:sz w:val="28"/>
                <w:szCs w:val="28"/>
              </w:rPr>
              <w:t>.</w:t>
            </w:r>
          </w:p>
        </w:tc>
        <w:tc>
          <w:tcPr>
            <w:tcW w:w="2693" w:type="dxa"/>
            <w:gridSpan w:val="2"/>
            <w:tcBorders>
              <w:right w:val="single" w:sz="4" w:space="0" w:color="auto"/>
            </w:tcBorders>
          </w:tcPr>
          <w:p w:rsidR="001E2B56" w:rsidRPr="009D3F7E" w:rsidRDefault="001E2B56" w:rsidP="001E2B56">
            <w:pPr>
              <w:jc w:val="both"/>
              <w:rPr>
                <w:b/>
                <w:sz w:val="28"/>
                <w:szCs w:val="28"/>
                <w:lang w:val="en-US"/>
              </w:rPr>
            </w:pPr>
            <w:r w:rsidRPr="009D3F7E">
              <w:rPr>
                <w:b/>
                <w:sz w:val="28"/>
                <w:szCs w:val="28"/>
              </w:rPr>
              <w:t xml:space="preserve"> </w:t>
            </w:r>
            <w:r>
              <w:rPr>
                <w:b/>
                <w:sz w:val="28"/>
                <w:szCs w:val="28"/>
              </w:rPr>
              <w:t xml:space="preserve">            Дата</w:t>
            </w:r>
          </w:p>
        </w:tc>
        <w:tc>
          <w:tcPr>
            <w:tcW w:w="236" w:type="dxa"/>
            <w:vMerge w:val="restart"/>
            <w:tcBorders>
              <w:left w:val="single" w:sz="4" w:space="0" w:color="auto"/>
              <w:right w:val="nil"/>
            </w:tcBorders>
          </w:tcPr>
          <w:p w:rsidR="001E2B56" w:rsidRPr="009D3F7E" w:rsidRDefault="001E2B56" w:rsidP="001E2B56">
            <w:pPr>
              <w:jc w:val="both"/>
              <w:rPr>
                <w:b/>
                <w:sz w:val="28"/>
                <w:szCs w:val="28"/>
                <w:lang w:val="en-US"/>
              </w:rPr>
            </w:pPr>
          </w:p>
        </w:tc>
        <w:tc>
          <w:tcPr>
            <w:tcW w:w="8836" w:type="dxa"/>
            <w:vMerge w:val="restart"/>
            <w:tcBorders>
              <w:left w:val="nil"/>
            </w:tcBorders>
          </w:tcPr>
          <w:p w:rsidR="001E2B56" w:rsidRPr="009D3F7E" w:rsidRDefault="001E2B56" w:rsidP="001E2B56">
            <w:pPr>
              <w:jc w:val="center"/>
              <w:rPr>
                <w:b/>
                <w:sz w:val="28"/>
                <w:szCs w:val="28"/>
              </w:rPr>
            </w:pPr>
            <w:r w:rsidRPr="009D3F7E">
              <w:rPr>
                <w:b/>
                <w:sz w:val="28"/>
                <w:szCs w:val="28"/>
              </w:rPr>
              <w:t>Тема урока</w:t>
            </w:r>
          </w:p>
          <w:p w:rsidR="001E2B56" w:rsidRPr="009D3F7E" w:rsidRDefault="001E2B56" w:rsidP="001E2B56">
            <w:pPr>
              <w:jc w:val="both"/>
              <w:rPr>
                <w:b/>
                <w:sz w:val="28"/>
                <w:szCs w:val="28"/>
              </w:rPr>
            </w:pPr>
          </w:p>
        </w:tc>
      </w:tr>
      <w:tr w:rsidR="001E2B56" w:rsidRPr="009D3F7E" w:rsidTr="001E2B56">
        <w:trPr>
          <w:trHeight w:val="356"/>
        </w:trPr>
        <w:tc>
          <w:tcPr>
            <w:tcW w:w="1101" w:type="dxa"/>
            <w:vMerge/>
          </w:tcPr>
          <w:p w:rsidR="001E2B56" w:rsidRPr="009D3F7E" w:rsidRDefault="001E2B56" w:rsidP="001E2B56">
            <w:pPr>
              <w:jc w:val="both"/>
              <w:rPr>
                <w:sz w:val="28"/>
                <w:szCs w:val="28"/>
              </w:rPr>
            </w:pPr>
          </w:p>
        </w:tc>
        <w:tc>
          <w:tcPr>
            <w:tcW w:w="992" w:type="dxa"/>
            <w:vMerge/>
          </w:tcPr>
          <w:p w:rsidR="001E2B56" w:rsidRPr="009D3F7E" w:rsidRDefault="001E2B56" w:rsidP="001E2B56">
            <w:pPr>
              <w:jc w:val="both"/>
              <w:rPr>
                <w:b/>
              </w:rPr>
            </w:pPr>
          </w:p>
        </w:tc>
        <w:tc>
          <w:tcPr>
            <w:tcW w:w="1276" w:type="dxa"/>
            <w:tcBorders>
              <w:right w:val="single" w:sz="4" w:space="0" w:color="auto"/>
            </w:tcBorders>
          </w:tcPr>
          <w:p w:rsidR="001E2B56" w:rsidRPr="009D3F7E" w:rsidRDefault="001E2B56" w:rsidP="001E2B56">
            <w:pPr>
              <w:jc w:val="both"/>
              <w:rPr>
                <w:b/>
                <w:sz w:val="28"/>
                <w:szCs w:val="28"/>
              </w:rPr>
            </w:pPr>
            <w:r>
              <w:rPr>
                <w:b/>
                <w:sz w:val="28"/>
                <w:szCs w:val="28"/>
              </w:rPr>
              <w:t xml:space="preserve">  Факт.</w:t>
            </w:r>
          </w:p>
        </w:tc>
        <w:tc>
          <w:tcPr>
            <w:tcW w:w="1417" w:type="dxa"/>
            <w:tcBorders>
              <w:right w:val="single" w:sz="4" w:space="0" w:color="auto"/>
            </w:tcBorders>
          </w:tcPr>
          <w:p w:rsidR="001E2B56" w:rsidRPr="009D3F7E" w:rsidRDefault="001E2B56" w:rsidP="001E2B56">
            <w:pPr>
              <w:jc w:val="both"/>
              <w:rPr>
                <w:b/>
                <w:sz w:val="28"/>
                <w:szCs w:val="28"/>
              </w:rPr>
            </w:pPr>
            <w:r>
              <w:rPr>
                <w:b/>
                <w:sz w:val="28"/>
                <w:szCs w:val="28"/>
              </w:rPr>
              <w:t xml:space="preserve">   Дано</w:t>
            </w:r>
          </w:p>
        </w:tc>
        <w:tc>
          <w:tcPr>
            <w:tcW w:w="236" w:type="dxa"/>
            <w:vMerge/>
            <w:tcBorders>
              <w:left w:val="single" w:sz="4" w:space="0" w:color="auto"/>
              <w:right w:val="nil"/>
            </w:tcBorders>
          </w:tcPr>
          <w:p w:rsidR="001E2B56" w:rsidRPr="009D3F7E" w:rsidRDefault="001E2B56" w:rsidP="001E2B56">
            <w:pPr>
              <w:jc w:val="both"/>
              <w:rPr>
                <w:b/>
                <w:sz w:val="28"/>
                <w:szCs w:val="28"/>
                <w:lang w:val="en-US"/>
              </w:rPr>
            </w:pPr>
          </w:p>
        </w:tc>
        <w:tc>
          <w:tcPr>
            <w:tcW w:w="8836" w:type="dxa"/>
            <w:vMerge/>
            <w:tcBorders>
              <w:left w:val="nil"/>
            </w:tcBorders>
          </w:tcPr>
          <w:p w:rsidR="001E2B56" w:rsidRPr="009D3F7E" w:rsidRDefault="001E2B56" w:rsidP="001E2B56">
            <w:pPr>
              <w:jc w:val="center"/>
              <w:rPr>
                <w:b/>
                <w:sz w:val="28"/>
                <w:szCs w:val="28"/>
              </w:rPr>
            </w:pPr>
          </w:p>
        </w:tc>
      </w:tr>
      <w:tr w:rsidR="001E2B56" w:rsidRPr="004643BC" w:rsidTr="001E2B56">
        <w:trPr>
          <w:trHeight w:val="146"/>
        </w:trPr>
        <w:tc>
          <w:tcPr>
            <w:tcW w:w="1101" w:type="dxa"/>
          </w:tcPr>
          <w:p w:rsidR="001E2B56" w:rsidRPr="0014458A" w:rsidRDefault="001E2B56" w:rsidP="001E2B56">
            <w:pPr>
              <w:jc w:val="center"/>
              <w:rPr>
                <w:b/>
                <w:sz w:val="24"/>
                <w:szCs w:val="24"/>
              </w:rPr>
            </w:pPr>
            <w:r w:rsidRPr="0014458A">
              <w:rPr>
                <w:b/>
                <w:sz w:val="24"/>
                <w:szCs w:val="24"/>
              </w:rPr>
              <w:t>1</w:t>
            </w:r>
          </w:p>
        </w:tc>
        <w:tc>
          <w:tcPr>
            <w:tcW w:w="992" w:type="dxa"/>
          </w:tcPr>
          <w:p w:rsidR="001E2B56" w:rsidRPr="0014458A" w:rsidRDefault="001E2B56" w:rsidP="001E2B56">
            <w:pPr>
              <w:jc w:val="center"/>
              <w:rPr>
                <w:b/>
              </w:rPr>
            </w:pPr>
            <w:r w:rsidRPr="0014458A">
              <w:rPr>
                <w:b/>
              </w:rPr>
              <w:t>1</w:t>
            </w:r>
          </w:p>
        </w:tc>
        <w:tc>
          <w:tcPr>
            <w:tcW w:w="1276" w:type="dxa"/>
          </w:tcPr>
          <w:p w:rsidR="001E2B56" w:rsidRPr="00880CB7" w:rsidRDefault="001E2B56" w:rsidP="001E2B56">
            <w:pPr>
              <w:jc w:val="both"/>
              <w:rPr>
                <w:sz w:val="24"/>
                <w:szCs w:val="24"/>
              </w:rPr>
            </w:pPr>
          </w:p>
        </w:tc>
        <w:tc>
          <w:tcPr>
            <w:tcW w:w="1417" w:type="dxa"/>
          </w:tcPr>
          <w:p w:rsidR="001E2B56" w:rsidRPr="004643BC" w:rsidRDefault="001E2B56" w:rsidP="001E2B56">
            <w:pPr>
              <w:jc w:val="both"/>
              <w:rPr>
                <w:b/>
                <w:i/>
                <w:color w:val="FF0000"/>
              </w:rPr>
            </w:pPr>
          </w:p>
        </w:tc>
        <w:tc>
          <w:tcPr>
            <w:tcW w:w="9072" w:type="dxa"/>
            <w:gridSpan w:val="2"/>
          </w:tcPr>
          <w:p w:rsidR="001E2B56" w:rsidRPr="004643BC" w:rsidRDefault="001E2B56" w:rsidP="001E2B56">
            <w:pPr>
              <w:rPr>
                <w:i/>
                <w:color w:val="FF0000"/>
                <w:sz w:val="24"/>
                <w:szCs w:val="24"/>
              </w:rPr>
            </w:pPr>
            <w:r w:rsidRPr="004643BC">
              <w:rPr>
                <w:b/>
                <w:i/>
                <w:color w:val="FF0000"/>
                <w:sz w:val="24"/>
                <w:szCs w:val="24"/>
              </w:rPr>
              <w:t>Контрольный диктант по теме «Повторение».</w:t>
            </w:r>
          </w:p>
        </w:tc>
      </w:tr>
      <w:tr w:rsidR="001E2B56" w:rsidRPr="005F7A23" w:rsidTr="001E2B56">
        <w:trPr>
          <w:trHeight w:val="146"/>
        </w:trPr>
        <w:tc>
          <w:tcPr>
            <w:tcW w:w="1101" w:type="dxa"/>
          </w:tcPr>
          <w:p w:rsidR="001E2B56" w:rsidRPr="0014458A" w:rsidRDefault="001E2B56" w:rsidP="001E2B56">
            <w:pPr>
              <w:jc w:val="center"/>
              <w:rPr>
                <w:b/>
                <w:sz w:val="24"/>
                <w:szCs w:val="24"/>
              </w:rPr>
            </w:pPr>
            <w:r w:rsidRPr="0014458A">
              <w:rPr>
                <w:b/>
                <w:sz w:val="24"/>
                <w:szCs w:val="24"/>
              </w:rPr>
              <w:t>2</w:t>
            </w:r>
          </w:p>
        </w:tc>
        <w:tc>
          <w:tcPr>
            <w:tcW w:w="992" w:type="dxa"/>
          </w:tcPr>
          <w:p w:rsidR="001E2B56" w:rsidRPr="0014458A" w:rsidRDefault="001E2B56" w:rsidP="001E2B56">
            <w:pPr>
              <w:jc w:val="center"/>
              <w:rPr>
                <w:b/>
              </w:rPr>
            </w:pPr>
            <w:r w:rsidRPr="0014458A">
              <w:rPr>
                <w:b/>
              </w:rPr>
              <w:t>2</w:t>
            </w:r>
          </w:p>
        </w:tc>
        <w:tc>
          <w:tcPr>
            <w:tcW w:w="1276" w:type="dxa"/>
          </w:tcPr>
          <w:p w:rsidR="001E2B56" w:rsidRPr="00880CB7" w:rsidRDefault="001E2B56" w:rsidP="001E2B56">
            <w:pPr>
              <w:jc w:val="both"/>
              <w:rPr>
                <w:sz w:val="24"/>
                <w:szCs w:val="24"/>
              </w:rPr>
            </w:pPr>
          </w:p>
        </w:tc>
        <w:tc>
          <w:tcPr>
            <w:tcW w:w="1417" w:type="dxa"/>
          </w:tcPr>
          <w:p w:rsidR="001E2B56" w:rsidRPr="00357B9A" w:rsidRDefault="001E2B56" w:rsidP="001E2B56">
            <w:pPr>
              <w:jc w:val="both"/>
              <w:rPr>
                <w:b/>
                <w:i/>
                <w:color w:val="00B050"/>
                <w:sz w:val="28"/>
                <w:szCs w:val="28"/>
              </w:rPr>
            </w:pPr>
          </w:p>
        </w:tc>
        <w:tc>
          <w:tcPr>
            <w:tcW w:w="9072" w:type="dxa"/>
            <w:gridSpan w:val="2"/>
          </w:tcPr>
          <w:p w:rsidR="001E2B56" w:rsidRPr="00357B9A" w:rsidRDefault="001E2B56" w:rsidP="001E2B56">
            <w:pPr>
              <w:rPr>
                <w:b/>
                <w:i/>
                <w:color w:val="00B050"/>
                <w:sz w:val="28"/>
                <w:szCs w:val="28"/>
              </w:rPr>
            </w:pPr>
            <w:proofErr w:type="gramStart"/>
            <w:r w:rsidRPr="00357B9A">
              <w:rPr>
                <w:b/>
                <w:i/>
                <w:color w:val="00B050"/>
                <w:sz w:val="28"/>
                <w:szCs w:val="28"/>
              </w:rPr>
              <w:t>Р</w:t>
            </w:r>
            <w:proofErr w:type="gramEnd"/>
            <w:r w:rsidRPr="00357B9A">
              <w:rPr>
                <w:b/>
                <w:i/>
                <w:color w:val="00B050"/>
                <w:sz w:val="28"/>
                <w:szCs w:val="28"/>
              </w:rPr>
              <w:t>/р Сочинение.</w:t>
            </w:r>
          </w:p>
          <w:p w:rsidR="001E2B56" w:rsidRPr="005F7A23" w:rsidRDefault="001E2B56" w:rsidP="001E2B56">
            <w:pPr>
              <w:rPr>
                <w:b/>
                <w:color w:val="FF0000"/>
                <w:sz w:val="24"/>
                <w:szCs w:val="24"/>
              </w:rPr>
            </w:pPr>
            <w:r w:rsidRPr="00357B9A">
              <w:rPr>
                <w:b/>
                <w:i/>
                <w:color w:val="00B050"/>
                <w:sz w:val="28"/>
                <w:szCs w:val="28"/>
              </w:rPr>
              <w:t>Описание внешности человека.</w:t>
            </w:r>
          </w:p>
        </w:tc>
      </w:tr>
      <w:tr w:rsidR="001E2B56" w:rsidRPr="0014458A" w:rsidTr="001E2B56">
        <w:trPr>
          <w:trHeight w:val="146"/>
        </w:trPr>
        <w:tc>
          <w:tcPr>
            <w:tcW w:w="1101" w:type="dxa"/>
          </w:tcPr>
          <w:p w:rsidR="001E2B56" w:rsidRPr="0014458A" w:rsidRDefault="001E2B56" w:rsidP="001E2B56">
            <w:pPr>
              <w:jc w:val="center"/>
              <w:rPr>
                <w:b/>
                <w:sz w:val="24"/>
                <w:szCs w:val="24"/>
              </w:rPr>
            </w:pPr>
            <w:r w:rsidRPr="0014458A">
              <w:rPr>
                <w:b/>
                <w:sz w:val="24"/>
                <w:szCs w:val="24"/>
              </w:rPr>
              <w:t>3</w:t>
            </w:r>
          </w:p>
        </w:tc>
        <w:tc>
          <w:tcPr>
            <w:tcW w:w="992" w:type="dxa"/>
          </w:tcPr>
          <w:p w:rsidR="001E2B56" w:rsidRPr="0014458A" w:rsidRDefault="001E2B56" w:rsidP="001E2B56">
            <w:pPr>
              <w:jc w:val="center"/>
              <w:rPr>
                <w:b/>
              </w:rPr>
            </w:pPr>
            <w:r w:rsidRPr="0014458A">
              <w:rPr>
                <w:b/>
              </w:rPr>
              <w:t>1</w:t>
            </w:r>
          </w:p>
        </w:tc>
        <w:tc>
          <w:tcPr>
            <w:tcW w:w="1276" w:type="dxa"/>
          </w:tcPr>
          <w:p w:rsidR="001E2B56" w:rsidRPr="00880CB7" w:rsidRDefault="001E2B56" w:rsidP="001E2B56">
            <w:pPr>
              <w:jc w:val="both"/>
              <w:rPr>
                <w:sz w:val="24"/>
                <w:szCs w:val="24"/>
              </w:rPr>
            </w:pPr>
          </w:p>
        </w:tc>
        <w:tc>
          <w:tcPr>
            <w:tcW w:w="1417" w:type="dxa"/>
          </w:tcPr>
          <w:p w:rsidR="001E2B56" w:rsidRDefault="001E2B56" w:rsidP="001E2B56">
            <w:pPr>
              <w:jc w:val="both"/>
            </w:pPr>
          </w:p>
        </w:tc>
        <w:tc>
          <w:tcPr>
            <w:tcW w:w="9072" w:type="dxa"/>
            <w:gridSpan w:val="2"/>
          </w:tcPr>
          <w:p w:rsidR="001E2B56" w:rsidRPr="0014458A" w:rsidRDefault="001E2B56" w:rsidP="001E2B56">
            <w:pPr>
              <w:rPr>
                <w:color w:val="7030A0"/>
                <w:sz w:val="24"/>
                <w:szCs w:val="24"/>
              </w:rPr>
            </w:pPr>
            <w:r w:rsidRPr="0014458A">
              <w:rPr>
                <w:b/>
                <w:i/>
                <w:color w:val="7030A0"/>
                <w:sz w:val="24"/>
                <w:szCs w:val="24"/>
              </w:rPr>
              <w:t>Тест по тем</w:t>
            </w:r>
            <w:proofErr w:type="gramStart"/>
            <w:r w:rsidRPr="0014458A">
              <w:rPr>
                <w:b/>
                <w:i/>
                <w:color w:val="7030A0"/>
                <w:sz w:val="24"/>
                <w:szCs w:val="24"/>
              </w:rPr>
              <w:t>е»</w:t>
            </w:r>
            <w:proofErr w:type="gramEnd"/>
            <w:r w:rsidRPr="0014458A">
              <w:rPr>
                <w:b/>
                <w:i/>
                <w:color w:val="7030A0"/>
                <w:sz w:val="24"/>
                <w:szCs w:val="24"/>
              </w:rPr>
              <w:t>Причастие»</w:t>
            </w:r>
          </w:p>
        </w:tc>
      </w:tr>
      <w:tr w:rsidR="001E2B56" w:rsidRPr="00357B9A" w:rsidTr="001E2B56">
        <w:trPr>
          <w:trHeight w:val="146"/>
        </w:trPr>
        <w:tc>
          <w:tcPr>
            <w:tcW w:w="1101" w:type="dxa"/>
          </w:tcPr>
          <w:p w:rsidR="001E2B56" w:rsidRPr="0014458A" w:rsidRDefault="001E2B56" w:rsidP="001E2B56">
            <w:pPr>
              <w:jc w:val="center"/>
              <w:rPr>
                <w:b/>
                <w:sz w:val="24"/>
                <w:szCs w:val="24"/>
              </w:rPr>
            </w:pPr>
            <w:r w:rsidRPr="0014458A">
              <w:rPr>
                <w:b/>
                <w:sz w:val="24"/>
                <w:szCs w:val="24"/>
              </w:rPr>
              <w:t>4</w:t>
            </w:r>
          </w:p>
        </w:tc>
        <w:tc>
          <w:tcPr>
            <w:tcW w:w="992" w:type="dxa"/>
          </w:tcPr>
          <w:p w:rsidR="001E2B56" w:rsidRPr="0014458A" w:rsidRDefault="001E2B56" w:rsidP="001E2B56">
            <w:pPr>
              <w:jc w:val="center"/>
              <w:rPr>
                <w:b/>
              </w:rPr>
            </w:pPr>
            <w:r w:rsidRPr="0014458A">
              <w:rPr>
                <w:b/>
              </w:rPr>
              <w:t>2</w:t>
            </w:r>
          </w:p>
        </w:tc>
        <w:tc>
          <w:tcPr>
            <w:tcW w:w="1276" w:type="dxa"/>
          </w:tcPr>
          <w:p w:rsidR="001E2B56" w:rsidRPr="00880CB7" w:rsidRDefault="001E2B56" w:rsidP="001E2B56">
            <w:pPr>
              <w:jc w:val="both"/>
              <w:rPr>
                <w:sz w:val="24"/>
                <w:szCs w:val="24"/>
              </w:rPr>
            </w:pPr>
          </w:p>
        </w:tc>
        <w:tc>
          <w:tcPr>
            <w:tcW w:w="1417" w:type="dxa"/>
          </w:tcPr>
          <w:p w:rsidR="001E2B56" w:rsidRPr="00357B9A" w:rsidRDefault="001E2B56" w:rsidP="001E2B56">
            <w:pPr>
              <w:jc w:val="both"/>
              <w:rPr>
                <w:b/>
                <w:i/>
                <w:color w:val="0070C0"/>
              </w:rPr>
            </w:pPr>
          </w:p>
        </w:tc>
        <w:tc>
          <w:tcPr>
            <w:tcW w:w="9072" w:type="dxa"/>
            <w:gridSpan w:val="2"/>
          </w:tcPr>
          <w:p w:rsidR="001E2B56" w:rsidRPr="00357B9A" w:rsidRDefault="001E2B56" w:rsidP="001E2B56">
            <w:pPr>
              <w:rPr>
                <w:b/>
                <w:color w:val="0070C0"/>
                <w:sz w:val="24"/>
                <w:szCs w:val="24"/>
              </w:rPr>
            </w:pPr>
            <w:proofErr w:type="gramStart"/>
            <w:r w:rsidRPr="00357B9A">
              <w:rPr>
                <w:b/>
                <w:i/>
                <w:color w:val="0070C0"/>
                <w:sz w:val="24"/>
                <w:szCs w:val="24"/>
              </w:rPr>
              <w:t>Р</w:t>
            </w:r>
            <w:proofErr w:type="gramEnd"/>
            <w:r w:rsidRPr="00357B9A">
              <w:rPr>
                <w:b/>
                <w:i/>
                <w:color w:val="0070C0"/>
                <w:sz w:val="24"/>
                <w:szCs w:val="24"/>
              </w:rPr>
              <w:t>/р Изложение на тему: «Портрет мальчика и мужчины»</w:t>
            </w:r>
          </w:p>
        </w:tc>
      </w:tr>
      <w:tr w:rsidR="001E2B56" w:rsidRPr="00357B9A" w:rsidTr="001E2B56">
        <w:trPr>
          <w:trHeight w:val="146"/>
        </w:trPr>
        <w:tc>
          <w:tcPr>
            <w:tcW w:w="1101" w:type="dxa"/>
          </w:tcPr>
          <w:p w:rsidR="001E2B56" w:rsidRPr="0014458A" w:rsidRDefault="001E2B56" w:rsidP="001E2B56">
            <w:pPr>
              <w:jc w:val="center"/>
              <w:rPr>
                <w:b/>
                <w:sz w:val="24"/>
                <w:szCs w:val="24"/>
              </w:rPr>
            </w:pPr>
            <w:r w:rsidRPr="0014458A">
              <w:rPr>
                <w:b/>
                <w:sz w:val="24"/>
                <w:szCs w:val="24"/>
              </w:rPr>
              <w:t>5</w:t>
            </w:r>
          </w:p>
        </w:tc>
        <w:tc>
          <w:tcPr>
            <w:tcW w:w="992" w:type="dxa"/>
          </w:tcPr>
          <w:p w:rsidR="001E2B56" w:rsidRPr="0014458A" w:rsidRDefault="001E2B56" w:rsidP="001E2B56">
            <w:pPr>
              <w:jc w:val="center"/>
              <w:rPr>
                <w:b/>
              </w:rPr>
            </w:pPr>
            <w:r w:rsidRPr="0014458A">
              <w:rPr>
                <w:b/>
              </w:rPr>
              <w:t>2</w:t>
            </w:r>
          </w:p>
        </w:tc>
        <w:tc>
          <w:tcPr>
            <w:tcW w:w="1276" w:type="dxa"/>
          </w:tcPr>
          <w:p w:rsidR="001E2B56" w:rsidRPr="00880CB7" w:rsidRDefault="001E2B56" w:rsidP="001E2B56">
            <w:pPr>
              <w:jc w:val="both"/>
              <w:rPr>
                <w:sz w:val="24"/>
                <w:szCs w:val="24"/>
              </w:rPr>
            </w:pPr>
          </w:p>
        </w:tc>
        <w:tc>
          <w:tcPr>
            <w:tcW w:w="1417" w:type="dxa"/>
          </w:tcPr>
          <w:p w:rsidR="001E2B56" w:rsidRPr="00357B9A" w:rsidRDefault="001E2B56" w:rsidP="001E2B56">
            <w:pPr>
              <w:jc w:val="both"/>
              <w:rPr>
                <w:b/>
                <w:i/>
                <w:color w:val="00B050"/>
              </w:rPr>
            </w:pPr>
          </w:p>
        </w:tc>
        <w:tc>
          <w:tcPr>
            <w:tcW w:w="9072" w:type="dxa"/>
            <w:gridSpan w:val="2"/>
          </w:tcPr>
          <w:p w:rsidR="001E2B56" w:rsidRPr="00357B9A" w:rsidRDefault="001E2B56" w:rsidP="001E2B56">
            <w:pPr>
              <w:rPr>
                <w:b/>
                <w:color w:val="00B050"/>
                <w:sz w:val="24"/>
                <w:szCs w:val="24"/>
              </w:rPr>
            </w:pPr>
            <w:proofErr w:type="gramStart"/>
            <w:r w:rsidRPr="00357B9A">
              <w:rPr>
                <w:b/>
                <w:i/>
                <w:color w:val="00B050"/>
                <w:sz w:val="24"/>
                <w:szCs w:val="24"/>
              </w:rPr>
              <w:t>Р</w:t>
            </w:r>
            <w:proofErr w:type="gramEnd"/>
            <w:r w:rsidRPr="00357B9A">
              <w:rPr>
                <w:b/>
                <w:i/>
                <w:color w:val="00B050"/>
                <w:sz w:val="24"/>
                <w:szCs w:val="24"/>
              </w:rPr>
              <w:t>/р Сочинение. Портретное описание.</w:t>
            </w:r>
          </w:p>
        </w:tc>
      </w:tr>
      <w:tr w:rsidR="001E2B56" w:rsidRPr="004643BC" w:rsidTr="001E2B56">
        <w:trPr>
          <w:trHeight w:val="146"/>
        </w:trPr>
        <w:tc>
          <w:tcPr>
            <w:tcW w:w="1101" w:type="dxa"/>
          </w:tcPr>
          <w:p w:rsidR="001E2B56" w:rsidRPr="0014458A" w:rsidRDefault="001E2B56" w:rsidP="001E2B56">
            <w:pPr>
              <w:jc w:val="center"/>
              <w:rPr>
                <w:b/>
                <w:sz w:val="24"/>
                <w:szCs w:val="24"/>
              </w:rPr>
            </w:pPr>
            <w:r w:rsidRPr="0014458A">
              <w:rPr>
                <w:b/>
                <w:sz w:val="24"/>
                <w:szCs w:val="24"/>
              </w:rPr>
              <w:t>6</w:t>
            </w:r>
          </w:p>
        </w:tc>
        <w:tc>
          <w:tcPr>
            <w:tcW w:w="992" w:type="dxa"/>
          </w:tcPr>
          <w:p w:rsidR="001E2B56" w:rsidRPr="0014458A" w:rsidRDefault="001E2B56" w:rsidP="001E2B56">
            <w:pPr>
              <w:jc w:val="center"/>
              <w:rPr>
                <w:b/>
              </w:rPr>
            </w:pPr>
            <w:r w:rsidRPr="0014458A">
              <w:rPr>
                <w:b/>
              </w:rPr>
              <w:t>1</w:t>
            </w:r>
          </w:p>
        </w:tc>
        <w:tc>
          <w:tcPr>
            <w:tcW w:w="1276" w:type="dxa"/>
          </w:tcPr>
          <w:p w:rsidR="001E2B56" w:rsidRPr="00880CB7" w:rsidRDefault="001E2B56" w:rsidP="001E2B56">
            <w:pPr>
              <w:jc w:val="both"/>
              <w:rPr>
                <w:sz w:val="24"/>
                <w:szCs w:val="24"/>
              </w:rPr>
            </w:pPr>
          </w:p>
        </w:tc>
        <w:tc>
          <w:tcPr>
            <w:tcW w:w="1417" w:type="dxa"/>
          </w:tcPr>
          <w:p w:rsidR="001E2B56" w:rsidRPr="004643BC" w:rsidRDefault="001E2B56" w:rsidP="001E2B56">
            <w:pPr>
              <w:jc w:val="both"/>
              <w:rPr>
                <w:b/>
                <w:i/>
                <w:color w:val="FF0000"/>
              </w:rPr>
            </w:pPr>
          </w:p>
        </w:tc>
        <w:tc>
          <w:tcPr>
            <w:tcW w:w="9072" w:type="dxa"/>
            <w:gridSpan w:val="2"/>
          </w:tcPr>
          <w:p w:rsidR="001E2B56" w:rsidRPr="004643BC" w:rsidRDefault="001E2B56" w:rsidP="001E2B56">
            <w:pPr>
              <w:rPr>
                <w:i/>
                <w:color w:val="FF0000"/>
                <w:sz w:val="24"/>
                <w:szCs w:val="24"/>
              </w:rPr>
            </w:pPr>
            <w:r w:rsidRPr="004643BC">
              <w:rPr>
                <w:b/>
                <w:i/>
                <w:color w:val="FF0000"/>
                <w:sz w:val="24"/>
                <w:szCs w:val="24"/>
              </w:rPr>
              <w:t>Контрольный диктант с грамматическим заданием по теме «Причастие».</w:t>
            </w:r>
          </w:p>
        </w:tc>
      </w:tr>
      <w:tr w:rsidR="001E2B56" w:rsidRPr="00357B9A" w:rsidTr="001E2B56">
        <w:trPr>
          <w:trHeight w:val="146"/>
        </w:trPr>
        <w:tc>
          <w:tcPr>
            <w:tcW w:w="1101" w:type="dxa"/>
          </w:tcPr>
          <w:p w:rsidR="001E2B56" w:rsidRPr="0014458A" w:rsidRDefault="001E2B56" w:rsidP="001E2B56">
            <w:pPr>
              <w:jc w:val="center"/>
              <w:rPr>
                <w:b/>
                <w:sz w:val="24"/>
                <w:szCs w:val="24"/>
              </w:rPr>
            </w:pPr>
            <w:r w:rsidRPr="0014458A">
              <w:rPr>
                <w:b/>
                <w:sz w:val="24"/>
                <w:szCs w:val="24"/>
              </w:rPr>
              <w:t>7</w:t>
            </w:r>
          </w:p>
        </w:tc>
        <w:tc>
          <w:tcPr>
            <w:tcW w:w="992" w:type="dxa"/>
          </w:tcPr>
          <w:p w:rsidR="001E2B56" w:rsidRPr="0014458A" w:rsidRDefault="001E2B56" w:rsidP="001E2B56">
            <w:pPr>
              <w:jc w:val="center"/>
              <w:rPr>
                <w:b/>
              </w:rPr>
            </w:pPr>
            <w:r w:rsidRPr="0014458A">
              <w:rPr>
                <w:b/>
              </w:rPr>
              <w:t>2</w:t>
            </w:r>
          </w:p>
        </w:tc>
        <w:tc>
          <w:tcPr>
            <w:tcW w:w="1276" w:type="dxa"/>
          </w:tcPr>
          <w:p w:rsidR="001E2B56" w:rsidRPr="00880CB7" w:rsidRDefault="001E2B56" w:rsidP="001E2B56">
            <w:pPr>
              <w:jc w:val="both"/>
              <w:rPr>
                <w:sz w:val="24"/>
                <w:szCs w:val="24"/>
              </w:rPr>
            </w:pPr>
          </w:p>
        </w:tc>
        <w:tc>
          <w:tcPr>
            <w:tcW w:w="1417" w:type="dxa"/>
          </w:tcPr>
          <w:p w:rsidR="001E2B56" w:rsidRPr="00357B9A" w:rsidRDefault="001E2B56" w:rsidP="001E2B56">
            <w:pPr>
              <w:jc w:val="both"/>
              <w:rPr>
                <w:b/>
                <w:i/>
                <w:color w:val="00B050"/>
              </w:rPr>
            </w:pPr>
          </w:p>
        </w:tc>
        <w:tc>
          <w:tcPr>
            <w:tcW w:w="9072" w:type="dxa"/>
            <w:gridSpan w:val="2"/>
          </w:tcPr>
          <w:p w:rsidR="001E2B56" w:rsidRPr="00357B9A" w:rsidRDefault="001E2B56" w:rsidP="001E2B56">
            <w:pPr>
              <w:rPr>
                <w:b/>
                <w:color w:val="00B050"/>
                <w:sz w:val="24"/>
                <w:szCs w:val="24"/>
              </w:rPr>
            </w:pPr>
            <w:proofErr w:type="gramStart"/>
            <w:r w:rsidRPr="00357B9A">
              <w:rPr>
                <w:b/>
                <w:i/>
                <w:color w:val="00B050"/>
                <w:sz w:val="24"/>
                <w:szCs w:val="24"/>
              </w:rPr>
              <w:t>Р</w:t>
            </w:r>
            <w:proofErr w:type="gramEnd"/>
            <w:r w:rsidRPr="00357B9A">
              <w:rPr>
                <w:b/>
                <w:i/>
                <w:color w:val="00B050"/>
                <w:sz w:val="24"/>
                <w:szCs w:val="24"/>
              </w:rPr>
              <w:t>/р Описание действий людей. Сочинение по картине С.А.Григорьева "Вратарь".</w:t>
            </w:r>
          </w:p>
        </w:tc>
      </w:tr>
      <w:tr w:rsidR="001E2B56" w:rsidRPr="0014458A" w:rsidTr="001E2B56">
        <w:trPr>
          <w:trHeight w:val="146"/>
        </w:trPr>
        <w:tc>
          <w:tcPr>
            <w:tcW w:w="1101" w:type="dxa"/>
          </w:tcPr>
          <w:p w:rsidR="001E2B56" w:rsidRPr="0014458A" w:rsidRDefault="001E2B56" w:rsidP="001E2B56">
            <w:pPr>
              <w:jc w:val="center"/>
              <w:rPr>
                <w:b/>
                <w:sz w:val="24"/>
                <w:szCs w:val="24"/>
              </w:rPr>
            </w:pPr>
            <w:r w:rsidRPr="0014458A">
              <w:rPr>
                <w:b/>
                <w:sz w:val="24"/>
                <w:szCs w:val="24"/>
              </w:rPr>
              <w:t>8</w:t>
            </w:r>
          </w:p>
        </w:tc>
        <w:tc>
          <w:tcPr>
            <w:tcW w:w="992" w:type="dxa"/>
          </w:tcPr>
          <w:p w:rsidR="001E2B56" w:rsidRPr="0014458A" w:rsidRDefault="001E2B56" w:rsidP="001E2B56">
            <w:pPr>
              <w:jc w:val="center"/>
              <w:rPr>
                <w:b/>
              </w:rPr>
            </w:pPr>
            <w:r w:rsidRPr="0014458A">
              <w:rPr>
                <w:b/>
              </w:rPr>
              <w:t>2</w:t>
            </w:r>
          </w:p>
        </w:tc>
        <w:tc>
          <w:tcPr>
            <w:tcW w:w="1276" w:type="dxa"/>
          </w:tcPr>
          <w:p w:rsidR="001E2B56" w:rsidRPr="00880CB7" w:rsidRDefault="001E2B56" w:rsidP="001E2B56">
            <w:pPr>
              <w:jc w:val="both"/>
              <w:rPr>
                <w:sz w:val="24"/>
                <w:szCs w:val="24"/>
              </w:rPr>
            </w:pPr>
          </w:p>
        </w:tc>
        <w:tc>
          <w:tcPr>
            <w:tcW w:w="1417" w:type="dxa"/>
          </w:tcPr>
          <w:p w:rsidR="001E2B56" w:rsidRDefault="001E2B56" w:rsidP="001E2B56">
            <w:pPr>
              <w:jc w:val="both"/>
              <w:rPr>
                <w:b/>
                <w:i/>
                <w:color w:val="002060"/>
              </w:rPr>
            </w:pPr>
          </w:p>
        </w:tc>
        <w:tc>
          <w:tcPr>
            <w:tcW w:w="9072" w:type="dxa"/>
            <w:gridSpan w:val="2"/>
          </w:tcPr>
          <w:p w:rsidR="001E2B56" w:rsidRPr="0014458A" w:rsidRDefault="001E2B56" w:rsidP="001E2B56">
            <w:pPr>
              <w:rPr>
                <w:b/>
                <w:i/>
                <w:color w:val="7030A0"/>
                <w:sz w:val="24"/>
                <w:szCs w:val="24"/>
              </w:rPr>
            </w:pPr>
            <w:r w:rsidRPr="0014458A">
              <w:rPr>
                <w:b/>
                <w:i/>
                <w:color w:val="7030A0"/>
                <w:sz w:val="24"/>
                <w:szCs w:val="24"/>
              </w:rPr>
              <w:t>Тест по тем</w:t>
            </w:r>
            <w:proofErr w:type="gramStart"/>
            <w:r w:rsidRPr="0014458A">
              <w:rPr>
                <w:b/>
                <w:i/>
                <w:color w:val="7030A0"/>
                <w:sz w:val="24"/>
                <w:szCs w:val="24"/>
              </w:rPr>
              <w:t>е»</w:t>
            </w:r>
            <w:proofErr w:type="gramEnd"/>
            <w:r w:rsidRPr="0014458A">
              <w:rPr>
                <w:b/>
                <w:i/>
                <w:color w:val="7030A0"/>
                <w:sz w:val="24"/>
                <w:szCs w:val="24"/>
              </w:rPr>
              <w:t>Деепричастие»</w:t>
            </w:r>
          </w:p>
        </w:tc>
      </w:tr>
      <w:tr w:rsidR="001E2B56" w:rsidRPr="00357B9A" w:rsidTr="001E2B56">
        <w:trPr>
          <w:trHeight w:val="146"/>
        </w:trPr>
        <w:tc>
          <w:tcPr>
            <w:tcW w:w="1101" w:type="dxa"/>
          </w:tcPr>
          <w:p w:rsidR="001E2B56" w:rsidRPr="0014458A" w:rsidRDefault="001E2B56" w:rsidP="001E2B56">
            <w:pPr>
              <w:jc w:val="center"/>
              <w:rPr>
                <w:b/>
                <w:sz w:val="24"/>
                <w:szCs w:val="24"/>
              </w:rPr>
            </w:pPr>
            <w:r w:rsidRPr="0014458A">
              <w:rPr>
                <w:b/>
                <w:sz w:val="24"/>
                <w:szCs w:val="24"/>
              </w:rPr>
              <w:t>9</w:t>
            </w:r>
          </w:p>
        </w:tc>
        <w:tc>
          <w:tcPr>
            <w:tcW w:w="992" w:type="dxa"/>
          </w:tcPr>
          <w:p w:rsidR="001E2B56" w:rsidRPr="0014458A" w:rsidRDefault="001E2B56" w:rsidP="001E2B56">
            <w:pPr>
              <w:jc w:val="center"/>
              <w:rPr>
                <w:b/>
              </w:rPr>
            </w:pPr>
            <w:r w:rsidRPr="0014458A">
              <w:rPr>
                <w:b/>
              </w:rPr>
              <w:t>2</w:t>
            </w:r>
          </w:p>
        </w:tc>
        <w:tc>
          <w:tcPr>
            <w:tcW w:w="1276" w:type="dxa"/>
          </w:tcPr>
          <w:p w:rsidR="001E2B56" w:rsidRPr="00880CB7" w:rsidRDefault="001E2B56" w:rsidP="001E2B56">
            <w:pPr>
              <w:jc w:val="both"/>
              <w:rPr>
                <w:sz w:val="24"/>
                <w:szCs w:val="24"/>
              </w:rPr>
            </w:pPr>
          </w:p>
        </w:tc>
        <w:tc>
          <w:tcPr>
            <w:tcW w:w="1417" w:type="dxa"/>
          </w:tcPr>
          <w:p w:rsidR="001E2B56" w:rsidRPr="00357B9A" w:rsidRDefault="001E2B56" w:rsidP="001E2B56">
            <w:pPr>
              <w:jc w:val="both"/>
              <w:rPr>
                <w:b/>
                <w:i/>
                <w:color w:val="00B050"/>
              </w:rPr>
            </w:pPr>
          </w:p>
        </w:tc>
        <w:tc>
          <w:tcPr>
            <w:tcW w:w="9072" w:type="dxa"/>
            <w:gridSpan w:val="2"/>
          </w:tcPr>
          <w:p w:rsidR="001E2B56" w:rsidRPr="00357B9A" w:rsidRDefault="001E2B56" w:rsidP="001E2B56">
            <w:pPr>
              <w:rPr>
                <w:b/>
                <w:color w:val="00B050"/>
                <w:sz w:val="24"/>
                <w:szCs w:val="24"/>
              </w:rPr>
            </w:pPr>
            <w:proofErr w:type="gramStart"/>
            <w:r w:rsidRPr="00357B9A">
              <w:rPr>
                <w:b/>
                <w:i/>
                <w:color w:val="00B050"/>
                <w:sz w:val="24"/>
                <w:szCs w:val="24"/>
              </w:rPr>
              <w:t>Р</w:t>
            </w:r>
            <w:proofErr w:type="gramEnd"/>
            <w:r w:rsidRPr="00357B9A">
              <w:rPr>
                <w:b/>
                <w:i/>
                <w:color w:val="00B050"/>
                <w:sz w:val="24"/>
                <w:szCs w:val="24"/>
              </w:rPr>
              <w:t>/р Сочинение в форме дневниковых записей по картине И.Попова «Первый снег»</w:t>
            </w:r>
          </w:p>
        </w:tc>
      </w:tr>
      <w:tr w:rsidR="001E2B56" w:rsidRPr="00357B9A" w:rsidTr="001E2B56">
        <w:trPr>
          <w:trHeight w:val="302"/>
        </w:trPr>
        <w:tc>
          <w:tcPr>
            <w:tcW w:w="1101" w:type="dxa"/>
            <w:tcBorders>
              <w:bottom w:val="single" w:sz="4" w:space="0" w:color="auto"/>
            </w:tcBorders>
          </w:tcPr>
          <w:p w:rsidR="001E2B56" w:rsidRPr="0014458A" w:rsidRDefault="001E2B56" w:rsidP="001E2B56">
            <w:pPr>
              <w:jc w:val="center"/>
              <w:rPr>
                <w:b/>
                <w:sz w:val="24"/>
                <w:szCs w:val="24"/>
              </w:rPr>
            </w:pPr>
            <w:r w:rsidRPr="0014458A">
              <w:rPr>
                <w:b/>
                <w:sz w:val="24"/>
                <w:szCs w:val="24"/>
              </w:rPr>
              <w:t>10</w:t>
            </w:r>
          </w:p>
        </w:tc>
        <w:tc>
          <w:tcPr>
            <w:tcW w:w="992" w:type="dxa"/>
            <w:tcBorders>
              <w:bottom w:val="single" w:sz="4" w:space="0" w:color="auto"/>
            </w:tcBorders>
          </w:tcPr>
          <w:p w:rsidR="001E2B56" w:rsidRPr="0014458A" w:rsidRDefault="001E2B56" w:rsidP="001E2B56">
            <w:pPr>
              <w:jc w:val="center"/>
              <w:rPr>
                <w:b/>
              </w:rPr>
            </w:pPr>
            <w:r w:rsidRPr="0014458A">
              <w:rPr>
                <w:b/>
              </w:rPr>
              <w:t>2</w:t>
            </w:r>
          </w:p>
        </w:tc>
        <w:tc>
          <w:tcPr>
            <w:tcW w:w="1276" w:type="dxa"/>
            <w:tcBorders>
              <w:bottom w:val="single" w:sz="4" w:space="0" w:color="auto"/>
            </w:tcBorders>
          </w:tcPr>
          <w:p w:rsidR="001E2B56" w:rsidRPr="00880CB7" w:rsidRDefault="001E2B56" w:rsidP="001E2B56">
            <w:pPr>
              <w:jc w:val="both"/>
              <w:rPr>
                <w:sz w:val="24"/>
                <w:szCs w:val="24"/>
              </w:rPr>
            </w:pPr>
          </w:p>
        </w:tc>
        <w:tc>
          <w:tcPr>
            <w:tcW w:w="1417" w:type="dxa"/>
            <w:tcBorders>
              <w:bottom w:val="single" w:sz="4" w:space="0" w:color="auto"/>
            </w:tcBorders>
          </w:tcPr>
          <w:p w:rsidR="001E2B56" w:rsidRPr="00357B9A" w:rsidRDefault="001E2B56" w:rsidP="001E2B56">
            <w:pPr>
              <w:jc w:val="both"/>
              <w:rPr>
                <w:b/>
                <w:i/>
                <w:color w:val="00B050"/>
              </w:rPr>
            </w:pPr>
          </w:p>
        </w:tc>
        <w:tc>
          <w:tcPr>
            <w:tcW w:w="9072" w:type="dxa"/>
            <w:gridSpan w:val="2"/>
            <w:tcBorders>
              <w:bottom w:val="single" w:sz="4" w:space="0" w:color="auto"/>
            </w:tcBorders>
          </w:tcPr>
          <w:p w:rsidR="001E2B56" w:rsidRPr="00357B9A" w:rsidRDefault="001E2B56" w:rsidP="001E2B56">
            <w:pPr>
              <w:rPr>
                <w:b/>
                <w:i/>
                <w:color w:val="00B050"/>
                <w:sz w:val="24"/>
                <w:szCs w:val="24"/>
              </w:rPr>
            </w:pPr>
            <w:proofErr w:type="gramStart"/>
            <w:r w:rsidRPr="00357B9A">
              <w:rPr>
                <w:b/>
                <w:i/>
                <w:color w:val="00B050"/>
                <w:sz w:val="24"/>
                <w:szCs w:val="24"/>
              </w:rPr>
              <w:t>Р</w:t>
            </w:r>
            <w:proofErr w:type="gramEnd"/>
            <w:r w:rsidRPr="00357B9A">
              <w:rPr>
                <w:b/>
                <w:i/>
                <w:color w:val="00B050"/>
                <w:sz w:val="24"/>
                <w:szCs w:val="24"/>
              </w:rPr>
              <w:t xml:space="preserve">/Р.Описание действий, процессов, явлений. Сочинение по картине Б.М. </w:t>
            </w:r>
            <w:proofErr w:type="spellStart"/>
            <w:r w:rsidRPr="00357B9A">
              <w:rPr>
                <w:b/>
                <w:i/>
                <w:color w:val="00B050"/>
                <w:sz w:val="24"/>
                <w:szCs w:val="24"/>
              </w:rPr>
              <w:t>Кустодиева</w:t>
            </w:r>
            <w:proofErr w:type="spellEnd"/>
            <w:r w:rsidRPr="00357B9A">
              <w:rPr>
                <w:b/>
                <w:i/>
                <w:color w:val="00B050"/>
                <w:sz w:val="24"/>
                <w:szCs w:val="24"/>
              </w:rPr>
              <w:t xml:space="preserve"> «Масленица»</w:t>
            </w:r>
          </w:p>
        </w:tc>
      </w:tr>
      <w:tr w:rsidR="001E2B56" w:rsidRPr="00357B9A" w:rsidTr="001E2B56">
        <w:trPr>
          <w:trHeight w:val="146"/>
        </w:trPr>
        <w:tc>
          <w:tcPr>
            <w:tcW w:w="1101" w:type="dxa"/>
          </w:tcPr>
          <w:p w:rsidR="001E2B56" w:rsidRPr="0014458A" w:rsidRDefault="001E2B56" w:rsidP="001E2B56">
            <w:pPr>
              <w:jc w:val="center"/>
              <w:rPr>
                <w:b/>
                <w:sz w:val="24"/>
                <w:szCs w:val="24"/>
              </w:rPr>
            </w:pPr>
            <w:r w:rsidRPr="0014458A">
              <w:rPr>
                <w:b/>
                <w:sz w:val="24"/>
                <w:szCs w:val="24"/>
              </w:rPr>
              <w:t>11</w:t>
            </w:r>
          </w:p>
        </w:tc>
        <w:tc>
          <w:tcPr>
            <w:tcW w:w="992" w:type="dxa"/>
          </w:tcPr>
          <w:p w:rsidR="001E2B56" w:rsidRPr="0014458A" w:rsidRDefault="001E2B56" w:rsidP="001E2B56">
            <w:pPr>
              <w:jc w:val="center"/>
              <w:rPr>
                <w:b/>
              </w:rPr>
            </w:pPr>
            <w:r w:rsidRPr="0014458A">
              <w:rPr>
                <w:b/>
              </w:rPr>
              <w:t>2</w:t>
            </w:r>
          </w:p>
        </w:tc>
        <w:tc>
          <w:tcPr>
            <w:tcW w:w="1276" w:type="dxa"/>
          </w:tcPr>
          <w:p w:rsidR="001E2B56" w:rsidRPr="00880CB7" w:rsidRDefault="001E2B56" w:rsidP="001E2B56">
            <w:pPr>
              <w:jc w:val="both"/>
              <w:rPr>
                <w:sz w:val="24"/>
                <w:szCs w:val="24"/>
              </w:rPr>
            </w:pPr>
          </w:p>
        </w:tc>
        <w:tc>
          <w:tcPr>
            <w:tcW w:w="1417" w:type="dxa"/>
          </w:tcPr>
          <w:p w:rsidR="001E2B56" w:rsidRPr="00357B9A" w:rsidRDefault="001E2B56" w:rsidP="001E2B56">
            <w:pPr>
              <w:jc w:val="both"/>
              <w:rPr>
                <w:b/>
                <w:i/>
                <w:color w:val="0070C0"/>
              </w:rPr>
            </w:pPr>
          </w:p>
        </w:tc>
        <w:tc>
          <w:tcPr>
            <w:tcW w:w="9072" w:type="dxa"/>
            <w:gridSpan w:val="2"/>
          </w:tcPr>
          <w:p w:rsidR="001E2B56" w:rsidRPr="00357B9A" w:rsidRDefault="001E2B56" w:rsidP="001E2B56">
            <w:pPr>
              <w:rPr>
                <w:b/>
                <w:i/>
                <w:color w:val="0070C0"/>
                <w:sz w:val="24"/>
                <w:szCs w:val="24"/>
              </w:rPr>
            </w:pPr>
            <w:proofErr w:type="gramStart"/>
            <w:r w:rsidRPr="00357B9A">
              <w:rPr>
                <w:b/>
                <w:i/>
                <w:color w:val="0070C0"/>
                <w:sz w:val="24"/>
                <w:szCs w:val="24"/>
              </w:rPr>
              <w:t>Р</w:t>
            </w:r>
            <w:proofErr w:type="gramEnd"/>
            <w:r w:rsidRPr="00357B9A">
              <w:rPr>
                <w:b/>
                <w:i/>
                <w:color w:val="0070C0"/>
                <w:sz w:val="24"/>
                <w:szCs w:val="24"/>
              </w:rPr>
              <w:t>/р Подробное изложение</w:t>
            </w:r>
          </w:p>
        </w:tc>
      </w:tr>
      <w:tr w:rsidR="001E2B56" w:rsidRPr="0071401B" w:rsidTr="001E2B56">
        <w:trPr>
          <w:trHeight w:val="146"/>
        </w:trPr>
        <w:tc>
          <w:tcPr>
            <w:tcW w:w="1101" w:type="dxa"/>
          </w:tcPr>
          <w:p w:rsidR="001E2B56" w:rsidRPr="0014458A" w:rsidRDefault="001E2B56" w:rsidP="001E2B56">
            <w:pPr>
              <w:jc w:val="center"/>
              <w:rPr>
                <w:b/>
              </w:rPr>
            </w:pPr>
            <w:r w:rsidRPr="0014458A">
              <w:rPr>
                <w:b/>
              </w:rPr>
              <w:t>12</w:t>
            </w:r>
          </w:p>
        </w:tc>
        <w:tc>
          <w:tcPr>
            <w:tcW w:w="992" w:type="dxa"/>
          </w:tcPr>
          <w:p w:rsidR="001E2B56" w:rsidRPr="0014458A" w:rsidRDefault="001E2B56" w:rsidP="001E2B56">
            <w:pPr>
              <w:jc w:val="center"/>
              <w:rPr>
                <w:b/>
              </w:rPr>
            </w:pPr>
            <w:r w:rsidRPr="0014458A">
              <w:rPr>
                <w:b/>
              </w:rPr>
              <w:t>1</w:t>
            </w:r>
          </w:p>
        </w:tc>
        <w:tc>
          <w:tcPr>
            <w:tcW w:w="1276" w:type="dxa"/>
          </w:tcPr>
          <w:p w:rsidR="001E2B56" w:rsidRPr="00880CB7" w:rsidRDefault="001E2B56" w:rsidP="001E2B56">
            <w:pPr>
              <w:jc w:val="both"/>
            </w:pPr>
          </w:p>
        </w:tc>
        <w:tc>
          <w:tcPr>
            <w:tcW w:w="1417" w:type="dxa"/>
          </w:tcPr>
          <w:p w:rsidR="001E2B56" w:rsidRDefault="001E2B56" w:rsidP="001E2B56">
            <w:pPr>
              <w:jc w:val="both"/>
              <w:rPr>
                <w:b/>
                <w:i/>
                <w:color w:val="002060"/>
              </w:rPr>
            </w:pPr>
          </w:p>
        </w:tc>
        <w:tc>
          <w:tcPr>
            <w:tcW w:w="9072" w:type="dxa"/>
            <w:gridSpan w:val="2"/>
          </w:tcPr>
          <w:p w:rsidR="001E2B56" w:rsidRPr="0071401B" w:rsidRDefault="001E2B56" w:rsidP="001E2B56">
            <w:pPr>
              <w:rPr>
                <w:b/>
                <w:i/>
                <w:color w:val="00B0F0"/>
              </w:rPr>
            </w:pPr>
            <w:r w:rsidRPr="0014458A">
              <w:rPr>
                <w:b/>
                <w:i/>
                <w:color w:val="7030A0"/>
                <w:sz w:val="28"/>
                <w:szCs w:val="28"/>
              </w:rPr>
              <w:t>Тест по теме «Наречие»</w:t>
            </w:r>
          </w:p>
        </w:tc>
      </w:tr>
      <w:tr w:rsidR="001E2B56" w:rsidRPr="0014458A" w:rsidTr="001E2B56">
        <w:trPr>
          <w:trHeight w:val="146"/>
        </w:trPr>
        <w:tc>
          <w:tcPr>
            <w:tcW w:w="1101" w:type="dxa"/>
          </w:tcPr>
          <w:p w:rsidR="001E2B56" w:rsidRPr="0014458A" w:rsidRDefault="001E2B56" w:rsidP="001E2B56">
            <w:pPr>
              <w:jc w:val="center"/>
              <w:rPr>
                <w:b/>
                <w:sz w:val="24"/>
                <w:szCs w:val="24"/>
              </w:rPr>
            </w:pPr>
            <w:r w:rsidRPr="0014458A">
              <w:rPr>
                <w:b/>
                <w:sz w:val="24"/>
                <w:szCs w:val="24"/>
              </w:rPr>
              <w:t>13</w:t>
            </w:r>
          </w:p>
        </w:tc>
        <w:tc>
          <w:tcPr>
            <w:tcW w:w="992" w:type="dxa"/>
          </w:tcPr>
          <w:p w:rsidR="001E2B56" w:rsidRPr="0014458A" w:rsidRDefault="001E2B56" w:rsidP="001E2B56">
            <w:pPr>
              <w:jc w:val="center"/>
              <w:rPr>
                <w:b/>
              </w:rPr>
            </w:pPr>
            <w:r w:rsidRPr="0014458A">
              <w:rPr>
                <w:b/>
              </w:rPr>
              <w:t>1</w:t>
            </w:r>
          </w:p>
        </w:tc>
        <w:tc>
          <w:tcPr>
            <w:tcW w:w="1276" w:type="dxa"/>
          </w:tcPr>
          <w:p w:rsidR="001E2B56" w:rsidRPr="00880CB7" w:rsidRDefault="001E2B56" w:rsidP="001E2B56">
            <w:pPr>
              <w:jc w:val="both"/>
              <w:rPr>
                <w:sz w:val="24"/>
                <w:szCs w:val="24"/>
              </w:rPr>
            </w:pPr>
          </w:p>
        </w:tc>
        <w:tc>
          <w:tcPr>
            <w:tcW w:w="1417" w:type="dxa"/>
          </w:tcPr>
          <w:p w:rsidR="001E2B56" w:rsidRPr="00740A32" w:rsidRDefault="001E2B56" w:rsidP="001E2B56">
            <w:pPr>
              <w:jc w:val="both"/>
              <w:rPr>
                <w:b/>
                <w:i/>
                <w:color w:val="002060"/>
              </w:rPr>
            </w:pPr>
          </w:p>
        </w:tc>
        <w:tc>
          <w:tcPr>
            <w:tcW w:w="9072" w:type="dxa"/>
            <w:gridSpan w:val="2"/>
          </w:tcPr>
          <w:p w:rsidR="001E2B56" w:rsidRPr="0014458A" w:rsidRDefault="001E2B56" w:rsidP="001E2B56">
            <w:pPr>
              <w:rPr>
                <w:i/>
                <w:color w:val="FF0000"/>
                <w:sz w:val="24"/>
                <w:szCs w:val="24"/>
              </w:rPr>
            </w:pPr>
            <w:r w:rsidRPr="0014458A">
              <w:rPr>
                <w:b/>
                <w:i/>
                <w:color w:val="FF0000"/>
                <w:sz w:val="24"/>
                <w:szCs w:val="24"/>
              </w:rPr>
              <w:t>Контрольный диктант с грамматическим заданием по теме «Наречие».</w:t>
            </w:r>
          </w:p>
        </w:tc>
      </w:tr>
      <w:tr w:rsidR="001E2B56" w:rsidRPr="005F7A23" w:rsidTr="001E2B56">
        <w:trPr>
          <w:trHeight w:val="146"/>
        </w:trPr>
        <w:tc>
          <w:tcPr>
            <w:tcW w:w="1101" w:type="dxa"/>
          </w:tcPr>
          <w:p w:rsidR="001E2B56" w:rsidRPr="0014458A" w:rsidRDefault="001E2B56" w:rsidP="001E2B56">
            <w:pPr>
              <w:jc w:val="center"/>
              <w:rPr>
                <w:b/>
                <w:sz w:val="24"/>
                <w:szCs w:val="24"/>
              </w:rPr>
            </w:pPr>
            <w:r w:rsidRPr="0014458A">
              <w:rPr>
                <w:b/>
                <w:sz w:val="24"/>
                <w:szCs w:val="24"/>
              </w:rPr>
              <w:t>14</w:t>
            </w:r>
          </w:p>
        </w:tc>
        <w:tc>
          <w:tcPr>
            <w:tcW w:w="992" w:type="dxa"/>
          </w:tcPr>
          <w:p w:rsidR="001E2B56" w:rsidRPr="0014458A" w:rsidRDefault="001E2B56" w:rsidP="001E2B56">
            <w:pPr>
              <w:jc w:val="center"/>
              <w:rPr>
                <w:b/>
              </w:rPr>
            </w:pPr>
            <w:r w:rsidRPr="0014458A">
              <w:rPr>
                <w:b/>
              </w:rPr>
              <w:t>2</w:t>
            </w:r>
          </w:p>
        </w:tc>
        <w:tc>
          <w:tcPr>
            <w:tcW w:w="1276" w:type="dxa"/>
          </w:tcPr>
          <w:p w:rsidR="001E2B56" w:rsidRPr="00880CB7" w:rsidRDefault="001E2B56" w:rsidP="001E2B56">
            <w:pPr>
              <w:jc w:val="both"/>
              <w:rPr>
                <w:sz w:val="24"/>
                <w:szCs w:val="24"/>
              </w:rPr>
            </w:pPr>
          </w:p>
        </w:tc>
        <w:tc>
          <w:tcPr>
            <w:tcW w:w="1417" w:type="dxa"/>
          </w:tcPr>
          <w:p w:rsidR="001E2B56" w:rsidRPr="00357B9A" w:rsidRDefault="001E2B56" w:rsidP="001E2B56">
            <w:pPr>
              <w:jc w:val="both"/>
              <w:rPr>
                <w:b/>
                <w:i/>
                <w:color w:val="0070C0"/>
              </w:rPr>
            </w:pPr>
          </w:p>
        </w:tc>
        <w:tc>
          <w:tcPr>
            <w:tcW w:w="9072" w:type="dxa"/>
            <w:gridSpan w:val="2"/>
          </w:tcPr>
          <w:p w:rsidR="001E2B56" w:rsidRPr="00357B9A" w:rsidRDefault="001E2B56" w:rsidP="001E2B56">
            <w:pPr>
              <w:rPr>
                <w:b/>
                <w:i/>
                <w:color w:val="0070C0"/>
                <w:sz w:val="24"/>
                <w:szCs w:val="24"/>
              </w:rPr>
            </w:pPr>
            <w:proofErr w:type="gramStart"/>
            <w:r w:rsidRPr="00357B9A">
              <w:rPr>
                <w:b/>
                <w:i/>
                <w:color w:val="0070C0"/>
                <w:sz w:val="24"/>
                <w:szCs w:val="24"/>
              </w:rPr>
              <w:t>Р</w:t>
            </w:r>
            <w:proofErr w:type="gramEnd"/>
            <w:r w:rsidRPr="00357B9A">
              <w:rPr>
                <w:b/>
                <w:i/>
                <w:color w:val="0070C0"/>
                <w:sz w:val="24"/>
                <w:szCs w:val="24"/>
              </w:rPr>
              <w:t>/р Изложение. Сжатое изложение с описанием состояния природы</w:t>
            </w:r>
          </w:p>
          <w:p w:rsidR="001E2B56" w:rsidRPr="005F7A23" w:rsidRDefault="001E2B56" w:rsidP="001E2B56">
            <w:pPr>
              <w:rPr>
                <w:b/>
                <w:color w:val="FF0000"/>
                <w:sz w:val="24"/>
                <w:szCs w:val="24"/>
              </w:rPr>
            </w:pPr>
            <w:r w:rsidRPr="00357B9A">
              <w:rPr>
                <w:b/>
                <w:i/>
                <w:color w:val="0070C0"/>
                <w:sz w:val="24"/>
                <w:szCs w:val="24"/>
              </w:rPr>
              <w:t>(К. Паустовский «Обыкновенная земля»)</w:t>
            </w:r>
          </w:p>
        </w:tc>
      </w:tr>
      <w:tr w:rsidR="001E2B56" w:rsidRPr="00357B9A" w:rsidTr="001E2B56">
        <w:trPr>
          <w:trHeight w:val="146"/>
        </w:trPr>
        <w:tc>
          <w:tcPr>
            <w:tcW w:w="1101" w:type="dxa"/>
          </w:tcPr>
          <w:p w:rsidR="001E2B56" w:rsidRPr="0014458A" w:rsidRDefault="001E2B56" w:rsidP="001E2B56">
            <w:pPr>
              <w:jc w:val="center"/>
              <w:rPr>
                <w:b/>
                <w:sz w:val="24"/>
                <w:szCs w:val="24"/>
              </w:rPr>
            </w:pPr>
            <w:r w:rsidRPr="0014458A">
              <w:rPr>
                <w:b/>
                <w:sz w:val="24"/>
                <w:szCs w:val="24"/>
              </w:rPr>
              <w:t>15</w:t>
            </w:r>
          </w:p>
        </w:tc>
        <w:tc>
          <w:tcPr>
            <w:tcW w:w="992" w:type="dxa"/>
          </w:tcPr>
          <w:p w:rsidR="001E2B56" w:rsidRPr="0014458A" w:rsidRDefault="001E2B56" w:rsidP="001E2B56">
            <w:pPr>
              <w:jc w:val="center"/>
              <w:rPr>
                <w:b/>
              </w:rPr>
            </w:pPr>
            <w:r w:rsidRPr="0014458A">
              <w:rPr>
                <w:b/>
              </w:rPr>
              <w:t>2</w:t>
            </w:r>
          </w:p>
        </w:tc>
        <w:tc>
          <w:tcPr>
            <w:tcW w:w="1276" w:type="dxa"/>
          </w:tcPr>
          <w:p w:rsidR="001E2B56" w:rsidRPr="00880CB7" w:rsidRDefault="001E2B56" w:rsidP="001E2B56">
            <w:pPr>
              <w:jc w:val="both"/>
              <w:rPr>
                <w:sz w:val="24"/>
                <w:szCs w:val="24"/>
              </w:rPr>
            </w:pPr>
          </w:p>
        </w:tc>
        <w:tc>
          <w:tcPr>
            <w:tcW w:w="1417" w:type="dxa"/>
          </w:tcPr>
          <w:p w:rsidR="001E2B56" w:rsidRPr="00357B9A" w:rsidRDefault="001E2B56" w:rsidP="001E2B56">
            <w:pPr>
              <w:jc w:val="both"/>
              <w:rPr>
                <w:b/>
                <w:i/>
                <w:color w:val="00B050"/>
              </w:rPr>
            </w:pPr>
          </w:p>
        </w:tc>
        <w:tc>
          <w:tcPr>
            <w:tcW w:w="9072" w:type="dxa"/>
            <w:gridSpan w:val="2"/>
          </w:tcPr>
          <w:p w:rsidR="001E2B56" w:rsidRDefault="001E2B56" w:rsidP="001E2B56">
            <w:pPr>
              <w:rPr>
                <w:b/>
                <w:i/>
                <w:color w:val="00B050"/>
                <w:sz w:val="24"/>
                <w:szCs w:val="24"/>
              </w:rPr>
            </w:pPr>
            <w:proofErr w:type="gramStart"/>
            <w:r w:rsidRPr="00357B9A">
              <w:rPr>
                <w:b/>
                <w:i/>
                <w:color w:val="00B050"/>
                <w:sz w:val="24"/>
                <w:szCs w:val="24"/>
              </w:rPr>
              <w:t>Р</w:t>
            </w:r>
            <w:proofErr w:type="gramEnd"/>
            <w:r w:rsidRPr="00357B9A">
              <w:rPr>
                <w:b/>
                <w:i/>
                <w:color w:val="00B050"/>
                <w:sz w:val="24"/>
                <w:szCs w:val="24"/>
              </w:rPr>
              <w:t xml:space="preserve">/р Сочинение-репортаж по собственным впечатлениям. </w:t>
            </w:r>
          </w:p>
          <w:p w:rsidR="001E2B56" w:rsidRPr="00357B9A" w:rsidRDefault="001E2B56" w:rsidP="001E2B56">
            <w:pPr>
              <w:rPr>
                <w:b/>
                <w:color w:val="00B050"/>
                <w:sz w:val="24"/>
                <w:szCs w:val="24"/>
              </w:rPr>
            </w:pPr>
            <w:r w:rsidRPr="00357B9A">
              <w:rPr>
                <w:b/>
                <w:i/>
                <w:color w:val="00B050"/>
                <w:sz w:val="24"/>
                <w:szCs w:val="24"/>
              </w:rPr>
              <w:t>(А.В. Сайкина «Детская спортивная школа»)</w:t>
            </w:r>
          </w:p>
        </w:tc>
      </w:tr>
      <w:tr w:rsidR="001E2B56" w:rsidRPr="0014458A" w:rsidTr="001E2B56">
        <w:trPr>
          <w:trHeight w:val="146"/>
        </w:trPr>
        <w:tc>
          <w:tcPr>
            <w:tcW w:w="1101" w:type="dxa"/>
          </w:tcPr>
          <w:p w:rsidR="001E2B56" w:rsidRPr="0014458A" w:rsidRDefault="001E2B56" w:rsidP="001E2B56">
            <w:pPr>
              <w:jc w:val="center"/>
              <w:rPr>
                <w:b/>
                <w:sz w:val="24"/>
                <w:szCs w:val="24"/>
              </w:rPr>
            </w:pPr>
            <w:r w:rsidRPr="0014458A">
              <w:rPr>
                <w:b/>
                <w:sz w:val="24"/>
                <w:szCs w:val="24"/>
              </w:rPr>
              <w:t>16</w:t>
            </w:r>
          </w:p>
        </w:tc>
        <w:tc>
          <w:tcPr>
            <w:tcW w:w="992" w:type="dxa"/>
          </w:tcPr>
          <w:p w:rsidR="001E2B56" w:rsidRPr="0014458A" w:rsidRDefault="001E2B56" w:rsidP="001E2B56">
            <w:pPr>
              <w:jc w:val="center"/>
              <w:rPr>
                <w:b/>
              </w:rPr>
            </w:pPr>
            <w:r w:rsidRPr="0014458A">
              <w:rPr>
                <w:b/>
              </w:rPr>
              <w:t>1</w:t>
            </w:r>
          </w:p>
        </w:tc>
        <w:tc>
          <w:tcPr>
            <w:tcW w:w="1276" w:type="dxa"/>
          </w:tcPr>
          <w:p w:rsidR="001E2B56" w:rsidRPr="00880CB7" w:rsidRDefault="001E2B56" w:rsidP="001E2B56">
            <w:pPr>
              <w:jc w:val="both"/>
              <w:rPr>
                <w:sz w:val="24"/>
                <w:szCs w:val="24"/>
              </w:rPr>
            </w:pPr>
          </w:p>
        </w:tc>
        <w:tc>
          <w:tcPr>
            <w:tcW w:w="1417" w:type="dxa"/>
          </w:tcPr>
          <w:p w:rsidR="001E2B56" w:rsidRPr="00740A32" w:rsidRDefault="001E2B56" w:rsidP="001E2B56">
            <w:pPr>
              <w:jc w:val="both"/>
              <w:rPr>
                <w:b/>
                <w:i/>
                <w:color w:val="002060"/>
              </w:rPr>
            </w:pPr>
          </w:p>
        </w:tc>
        <w:tc>
          <w:tcPr>
            <w:tcW w:w="9072" w:type="dxa"/>
            <w:gridSpan w:val="2"/>
          </w:tcPr>
          <w:p w:rsidR="001E2B56" w:rsidRPr="0014458A" w:rsidRDefault="001E2B56" w:rsidP="001E2B56">
            <w:pPr>
              <w:rPr>
                <w:i/>
                <w:color w:val="FF0000"/>
                <w:sz w:val="24"/>
                <w:szCs w:val="24"/>
              </w:rPr>
            </w:pPr>
            <w:r w:rsidRPr="0014458A">
              <w:rPr>
                <w:b/>
                <w:i/>
                <w:color w:val="FF0000"/>
                <w:sz w:val="24"/>
                <w:szCs w:val="24"/>
              </w:rPr>
              <w:t>Контрольный диктант с грамматическим заданием по теме «Предлог»</w:t>
            </w:r>
          </w:p>
        </w:tc>
      </w:tr>
      <w:tr w:rsidR="001E2B56" w:rsidRPr="00357B9A" w:rsidTr="001E2B56">
        <w:trPr>
          <w:trHeight w:val="265"/>
        </w:trPr>
        <w:tc>
          <w:tcPr>
            <w:tcW w:w="1101" w:type="dxa"/>
            <w:tcBorders>
              <w:top w:val="single" w:sz="4" w:space="0" w:color="auto"/>
              <w:bottom w:val="single" w:sz="4" w:space="0" w:color="auto"/>
            </w:tcBorders>
          </w:tcPr>
          <w:p w:rsidR="001E2B56" w:rsidRPr="0014458A" w:rsidRDefault="001E2B56" w:rsidP="001E2B56">
            <w:pPr>
              <w:jc w:val="center"/>
              <w:rPr>
                <w:b/>
                <w:sz w:val="24"/>
                <w:szCs w:val="24"/>
              </w:rPr>
            </w:pPr>
            <w:r w:rsidRPr="0014458A">
              <w:rPr>
                <w:b/>
                <w:sz w:val="24"/>
                <w:szCs w:val="24"/>
              </w:rPr>
              <w:t>17</w:t>
            </w:r>
          </w:p>
        </w:tc>
        <w:tc>
          <w:tcPr>
            <w:tcW w:w="992" w:type="dxa"/>
            <w:tcBorders>
              <w:top w:val="single" w:sz="4" w:space="0" w:color="auto"/>
              <w:bottom w:val="single" w:sz="4" w:space="0" w:color="auto"/>
            </w:tcBorders>
          </w:tcPr>
          <w:p w:rsidR="001E2B56" w:rsidRPr="0014458A" w:rsidRDefault="001E2B56" w:rsidP="001E2B56">
            <w:pPr>
              <w:jc w:val="center"/>
              <w:rPr>
                <w:b/>
              </w:rPr>
            </w:pPr>
            <w:r w:rsidRPr="0014458A">
              <w:rPr>
                <w:b/>
              </w:rPr>
              <w:t>2</w:t>
            </w:r>
          </w:p>
        </w:tc>
        <w:tc>
          <w:tcPr>
            <w:tcW w:w="1276" w:type="dxa"/>
            <w:tcBorders>
              <w:top w:val="single" w:sz="4" w:space="0" w:color="auto"/>
              <w:bottom w:val="single" w:sz="4" w:space="0" w:color="auto"/>
            </w:tcBorders>
          </w:tcPr>
          <w:p w:rsidR="001E2B56" w:rsidRPr="00880CB7" w:rsidRDefault="001E2B56" w:rsidP="001E2B56">
            <w:pPr>
              <w:jc w:val="both"/>
              <w:rPr>
                <w:sz w:val="24"/>
                <w:szCs w:val="24"/>
              </w:rPr>
            </w:pPr>
          </w:p>
        </w:tc>
        <w:tc>
          <w:tcPr>
            <w:tcW w:w="1417" w:type="dxa"/>
            <w:tcBorders>
              <w:top w:val="single" w:sz="4" w:space="0" w:color="auto"/>
              <w:bottom w:val="single" w:sz="4" w:space="0" w:color="auto"/>
            </w:tcBorders>
          </w:tcPr>
          <w:p w:rsidR="001E2B56" w:rsidRPr="00357B9A" w:rsidRDefault="001E2B56" w:rsidP="001E2B56">
            <w:pPr>
              <w:jc w:val="both"/>
              <w:rPr>
                <w:b/>
                <w:i/>
                <w:color w:val="00B050"/>
              </w:rPr>
            </w:pPr>
          </w:p>
        </w:tc>
        <w:tc>
          <w:tcPr>
            <w:tcW w:w="9072" w:type="dxa"/>
            <w:gridSpan w:val="2"/>
            <w:tcBorders>
              <w:top w:val="single" w:sz="4" w:space="0" w:color="auto"/>
              <w:bottom w:val="single" w:sz="4" w:space="0" w:color="auto"/>
            </w:tcBorders>
          </w:tcPr>
          <w:p w:rsidR="001E2B56" w:rsidRPr="00357B9A" w:rsidRDefault="001E2B56" w:rsidP="001E2B56">
            <w:pPr>
              <w:rPr>
                <w:b/>
                <w:color w:val="00B050"/>
                <w:sz w:val="24"/>
                <w:szCs w:val="24"/>
              </w:rPr>
            </w:pPr>
            <w:r w:rsidRPr="00357B9A">
              <w:rPr>
                <w:b/>
                <w:i/>
                <w:color w:val="00B050"/>
                <w:sz w:val="24"/>
                <w:szCs w:val="24"/>
              </w:rPr>
              <w:t>Р.Р. Сочинение-описание местности по картине В.Д. Поленова «Московский дворик»</w:t>
            </w:r>
          </w:p>
        </w:tc>
      </w:tr>
      <w:tr w:rsidR="001E2B56" w:rsidRPr="0014458A" w:rsidTr="001E2B56">
        <w:trPr>
          <w:trHeight w:val="146"/>
        </w:trPr>
        <w:tc>
          <w:tcPr>
            <w:tcW w:w="1101" w:type="dxa"/>
          </w:tcPr>
          <w:p w:rsidR="001E2B56" w:rsidRPr="0014458A" w:rsidRDefault="001E2B56" w:rsidP="001E2B56">
            <w:pPr>
              <w:jc w:val="center"/>
              <w:rPr>
                <w:b/>
                <w:sz w:val="24"/>
                <w:szCs w:val="24"/>
              </w:rPr>
            </w:pPr>
            <w:r w:rsidRPr="0014458A">
              <w:rPr>
                <w:b/>
                <w:sz w:val="24"/>
                <w:szCs w:val="24"/>
              </w:rPr>
              <w:t>18</w:t>
            </w:r>
          </w:p>
        </w:tc>
        <w:tc>
          <w:tcPr>
            <w:tcW w:w="992" w:type="dxa"/>
          </w:tcPr>
          <w:p w:rsidR="001E2B56" w:rsidRPr="0014458A" w:rsidRDefault="001E2B56" w:rsidP="001E2B56">
            <w:pPr>
              <w:jc w:val="center"/>
              <w:rPr>
                <w:b/>
              </w:rPr>
            </w:pPr>
            <w:r w:rsidRPr="0014458A">
              <w:rPr>
                <w:b/>
              </w:rPr>
              <w:t>2</w:t>
            </w:r>
          </w:p>
        </w:tc>
        <w:tc>
          <w:tcPr>
            <w:tcW w:w="1276" w:type="dxa"/>
          </w:tcPr>
          <w:p w:rsidR="001E2B56" w:rsidRPr="00880CB7" w:rsidRDefault="001E2B56" w:rsidP="001E2B56">
            <w:pPr>
              <w:jc w:val="both"/>
              <w:rPr>
                <w:sz w:val="24"/>
                <w:szCs w:val="24"/>
              </w:rPr>
            </w:pPr>
          </w:p>
        </w:tc>
        <w:tc>
          <w:tcPr>
            <w:tcW w:w="1417" w:type="dxa"/>
          </w:tcPr>
          <w:p w:rsidR="001E2B56" w:rsidRPr="00740A32" w:rsidRDefault="001E2B56" w:rsidP="001E2B56">
            <w:pPr>
              <w:jc w:val="both"/>
              <w:rPr>
                <w:b/>
                <w:i/>
                <w:color w:val="002060"/>
              </w:rPr>
            </w:pPr>
          </w:p>
        </w:tc>
        <w:tc>
          <w:tcPr>
            <w:tcW w:w="9072" w:type="dxa"/>
            <w:gridSpan w:val="2"/>
          </w:tcPr>
          <w:p w:rsidR="001E2B56" w:rsidRPr="0014458A" w:rsidRDefault="001E2B56" w:rsidP="001E2B56">
            <w:pPr>
              <w:rPr>
                <w:b/>
                <w:color w:val="7030A0"/>
                <w:sz w:val="24"/>
                <w:szCs w:val="24"/>
              </w:rPr>
            </w:pPr>
            <w:r w:rsidRPr="0014458A">
              <w:rPr>
                <w:b/>
                <w:i/>
                <w:color w:val="7030A0"/>
                <w:sz w:val="24"/>
                <w:szCs w:val="24"/>
              </w:rPr>
              <w:t>Тест по теме «Союзы»</w:t>
            </w:r>
          </w:p>
        </w:tc>
      </w:tr>
      <w:tr w:rsidR="001E2B56" w:rsidRPr="00740A32" w:rsidTr="001E2B56">
        <w:trPr>
          <w:trHeight w:val="113"/>
        </w:trPr>
        <w:tc>
          <w:tcPr>
            <w:tcW w:w="1101" w:type="dxa"/>
            <w:tcBorders>
              <w:top w:val="single" w:sz="4" w:space="0" w:color="auto"/>
            </w:tcBorders>
          </w:tcPr>
          <w:p w:rsidR="001E2B56" w:rsidRPr="0014458A" w:rsidRDefault="001E2B56" w:rsidP="001E2B56">
            <w:pPr>
              <w:jc w:val="center"/>
              <w:rPr>
                <w:b/>
                <w:sz w:val="24"/>
                <w:szCs w:val="24"/>
              </w:rPr>
            </w:pPr>
            <w:r w:rsidRPr="0014458A">
              <w:rPr>
                <w:b/>
                <w:sz w:val="24"/>
                <w:szCs w:val="24"/>
              </w:rPr>
              <w:t>19</w:t>
            </w:r>
          </w:p>
        </w:tc>
        <w:tc>
          <w:tcPr>
            <w:tcW w:w="992" w:type="dxa"/>
            <w:tcBorders>
              <w:top w:val="single" w:sz="4" w:space="0" w:color="auto"/>
            </w:tcBorders>
          </w:tcPr>
          <w:p w:rsidR="001E2B56" w:rsidRPr="0014458A" w:rsidRDefault="001E2B56" w:rsidP="001E2B56">
            <w:pPr>
              <w:jc w:val="center"/>
              <w:rPr>
                <w:b/>
              </w:rPr>
            </w:pPr>
            <w:r w:rsidRPr="0014458A">
              <w:rPr>
                <w:b/>
              </w:rPr>
              <w:t>1</w:t>
            </w:r>
          </w:p>
        </w:tc>
        <w:tc>
          <w:tcPr>
            <w:tcW w:w="1276" w:type="dxa"/>
            <w:tcBorders>
              <w:top w:val="single" w:sz="4" w:space="0" w:color="auto"/>
            </w:tcBorders>
          </w:tcPr>
          <w:p w:rsidR="001E2B56" w:rsidRPr="00880CB7" w:rsidRDefault="001E2B56" w:rsidP="001E2B56">
            <w:pPr>
              <w:jc w:val="both"/>
              <w:rPr>
                <w:sz w:val="24"/>
                <w:szCs w:val="24"/>
              </w:rPr>
            </w:pPr>
          </w:p>
        </w:tc>
        <w:tc>
          <w:tcPr>
            <w:tcW w:w="1417" w:type="dxa"/>
            <w:tcBorders>
              <w:top w:val="single" w:sz="4" w:space="0" w:color="auto"/>
            </w:tcBorders>
          </w:tcPr>
          <w:p w:rsidR="001E2B56" w:rsidRPr="00740A32" w:rsidRDefault="001E2B56" w:rsidP="001E2B56">
            <w:pPr>
              <w:jc w:val="both"/>
              <w:rPr>
                <w:b/>
                <w:i/>
                <w:color w:val="002060"/>
              </w:rPr>
            </w:pPr>
          </w:p>
        </w:tc>
        <w:tc>
          <w:tcPr>
            <w:tcW w:w="9072" w:type="dxa"/>
            <w:gridSpan w:val="2"/>
            <w:tcBorders>
              <w:top w:val="single" w:sz="4" w:space="0" w:color="auto"/>
            </w:tcBorders>
          </w:tcPr>
          <w:p w:rsidR="001E2B56" w:rsidRPr="00740A32" w:rsidRDefault="001E2B56" w:rsidP="001E2B56">
            <w:pPr>
              <w:rPr>
                <w:i/>
                <w:color w:val="002060"/>
                <w:sz w:val="24"/>
                <w:szCs w:val="24"/>
              </w:rPr>
            </w:pPr>
            <w:r w:rsidRPr="00740A32">
              <w:rPr>
                <w:b/>
                <w:i/>
                <w:color w:val="002060"/>
                <w:sz w:val="24"/>
                <w:szCs w:val="24"/>
              </w:rPr>
              <w:t>Контрольная работа по теме «Союз»</w:t>
            </w:r>
          </w:p>
        </w:tc>
      </w:tr>
      <w:tr w:rsidR="001E2B56" w:rsidRPr="0014458A" w:rsidTr="001E2B56">
        <w:trPr>
          <w:trHeight w:val="146"/>
        </w:trPr>
        <w:tc>
          <w:tcPr>
            <w:tcW w:w="1101" w:type="dxa"/>
          </w:tcPr>
          <w:p w:rsidR="001E2B56" w:rsidRPr="0014458A" w:rsidRDefault="001E2B56" w:rsidP="001E2B56">
            <w:pPr>
              <w:jc w:val="center"/>
              <w:rPr>
                <w:b/>
                <w:sz w:val="24"/>
                <w:szCs w:val="24"/>
              </w:rPr>
            </w:pPr>
            <w:r w:rsidRPr="0014458A">
              <w:rPr>
                <w:b/>
                <w:sz w:val="24"/>
                <w:szCs w:val="24"/>
              </w:rPr>
              <w:t>20</w:t>
            </w:r>
          </w:p>
        </w:tc>
        <w:tc>
          <w:tcPr>
            <w:tcW w:w="992" w:type="dxa"/>
          </w:tcPr>
          <w:p w:rsidR="001E2B56" w:rsidRPr="0014458A" w:rsidRDefault="001E2B56" w:rsidP="001E2B56">
            <w:pPr>
              <w:jc w:val="center"/>
              <w:rPr>
                <w:b/>
              </w:rPr>
            </w:pPr>
            <w:r w:rsidRPr="0014458A">
              <w:rPr>
                <w:b/>
              </w:rPr>
              <w:t>1</w:t>
            </w:r>
          </w:p>
        </w:tc>
        <w:tc>
          <w:tcPr>
            <w:tcW w:w="1276" w:type="dxa"/>
          </w:tcPr>
          <w:p w:rsidR="001E2B56" w:rsidRPr="00880CB7" w:rsidRDefault="001E2B56" w:rsidP="001E2B56">
            <w:pPr>
              <w:jc w:val="both"/>
              <w:rPr>
                <w:sz w:val="24"/>
                <w:szCs w:val="24"/>
              </w:rPr>
            </w:pPr>
          </w:p>
        </w:tc>
        <w:tc>
          <w:tcPr>
            <w:tcW w:w="1417" w:type="dxa"/>
          </w:tcPr>
          <w:p w:rsidR="001E2B56" w:rsidRDefault="001E2B56" w:rsidP="001E2B56">
            <w:pPr>
              <w:jc w:val="both"/>
              <w:rPr>
                <w:i/>
              </w:rPr>
            </w:pPr>
          </w:p>
        </w:tc>
        <w:tc>
          <w:tcPr>
            <w:tcW w:w="9072" w:type="dxa"/>
            <w:gridSpan w:val="2"/>
          </w:tcPr>
          <w:p w:rsidR="001E2B56" w:rsidRPr="0014458A" w:rsidRDefault="001E2B56" w:rsidP="001E2B56">
            <w:pPr>
              <w:rPr>
                <w:color w:val="7030A0"/>
                <w:sz w:val="24"/>
                <w:szCs w:val="24"/>
              </w:rPr>
            </w:pPr>
            <w:r w:rsidRPr="0014458A">
              <w:rPr>
                <w:b/>
                <w:i/>
                <w:color w:val="7030A0"/>
                <w:sz w:val="24"/>
                <w:szCs w:val="24"/>
              </w:rPr>
              <w:t>Тест по теме «Частицы»</w:t>
            </w:r>
          </w:p>
        </w:tc>
      </w:tr>
      <w:tr w:rsidR="001E2B56" w:rsidRPr="0014458A" w:rsidTr="001E2B56">
        <w:trPr>
          <w:trHeight w:val="146"/>
        </w:trPr>
        <w:tc>
          <w:tcPr>
            <w:tcW w:w="1101" w:type="dxa"/>
          </w:tcPr>
          <w:p w:rsidR="001E2B56" w:rsidRPr="0014458A" w:rsidRDefault="001E2B56" w:rsidP="001E2B56">
            <w:pPr>
              <w:jc w:val="center"/>
              <w:rPr>
                <w:b/>
                <w:sz w:val="24"/>
                <w:szCs w:val="24"/>
              </w:rPr>
            </w:pPr>
            <w:r w:rsidRPr="0014458A">
              <w:rPr>
                <w:b/>
                <w:sz w:val="24"/>
                <w:szCs w:val="24"/>
              </w:rPr>
              <w:t>21</w:t>
            </w:r>
          </w:p>
        </w:tc>
        <w:tc>
          <w:tcPr>
            <w:tcW w:w="992" w:type="dxa"/>
          </w:tcPr>
          <w:p w:rsidR="001E2B56" w:rsidRPr="0014458A" w:rsidRDefault="001E2B56" w:rsidP="001E2B56">
            <w:pPr>
              <w:jc w:val="center"/>
              <w:rPr>
                <w:b/>
              </w:rPr>
            </w:pPr>
            <w:r w:rsidRPr="0014458A">
              <w:rPr>
                <w:b/>
              </w:rPr>
              <w:t>1</w:t>
            </w:r>
          </w:p>
        </w:tc>
        <w:tc>
          <w:tcPr>
            <w:tcW w:w="1276" w:type="dxa"/>
          </w:tcPr>
          <w:p w:rsidR="001E2B56" w:rsidRPr="00880CB7" w:rsidRDefault="001E2B56" w:rsidP="001E2B56">
            <w:pPr>
              <w:jc w:val="both"/>
              <w:rPr>
                <w:sz w:val="24"/>
                <w:szCs w:val="24"/>
              </w:rPr>
            </w:pPr>
          </w:p>
        </w:tc>
        <w:tc>
          <w:tcPr>
            <w:tcW w:w="1417" w:type="dxa"/>
          </w:tcPr>
          <w:p w:rsidR="001E2B56" w:rsidRPr="00740A32" w:rsidRDefault="001E2B56" w:rsidP="001E2B56">
            <w:pPr>
              <w:jc w:val="both"/>
              <w:rPr>
                <w:b/>
                <w:i/>
                <w:color w:val="002060"/>
              </w:rPr>
            </w:pPr>
          </w:p>
        </w:tc>
        <w:tc>
          <w:tcPr>
            <w:tcW w:w="9072" w:type="dxa"/>
            <w:gridSpan w:val="2"/>
            <w:tcBorders>
              <w:top w:val="nil"/>
            </w:tcBorders>
          </w:tcPr>
          <w:p w:rsidR="001E2B56" w:rsidRPr="0014458A" w:rsidRDefault="001E2B56" w:rsidP="001E2B56">
            <w:pPr>
              <w:rPr>
                <w:i/>
                <w:color w:val="FF0000"/>
                <w:sz w:val="24"/>
                <w:szCs w:val="24"/>
              </w:rPr>
            </w:pPr>
            <w:r w:rsidRPr="0014458A">
              <w:rPr>
                <w:b/>
                <w:i/>
                <w:color w:val="FF0000"/>
                <w:sz w:val="24"/>
                <w:szCs w:val="24"/>
              </w:rPr>
              <w:t>Контрольный диктант по теме «Частицы».</w:t>
            </w:r>
          </w:p>
        </w:tc>
      </w:tr>
      <w:tr w:rsidR="001E2B56" w:rsidRPr="00740A32" w:rsidTr="001E2B56">
        <w:trPr>
          <w:trHeight w:val="219"/>
        </w:trPr>
        <w:tc>
          <w:tcPr>
            <w:tcW w:w="1101" w:type="dxa"/>
            <w:tcBorders>
              <w:top w:val="single" w:sz="4" w:space="0" w:color="auto"/>
            </w:tcBorders>
          </w:tcPr>
          <w:p w:rsidR="001E2B56" w:rsidRPr="0014458A" w:rsidRDefault="001E2B56" w:rsidP="001E2B56">
            <w:pPr>
              <w:jc w:val="center"/>
              <w:rPr>
                <w:b/>
                <w:sz w:val="24"/>
                <w:szCs w:val="24"/>
              </w:rPr>
            </w:pPr>
            <w:r w:rsidRPr="0014458A">
              <w:rPr>
                <w:b/>
                <w:sz w:val="24"/>
                <w:szCs w:val="24"/>
              </w:rPr>
              <w:t>22</w:t>
            </w:r>
          </w:p>
        </w:tc>
        <w:tc>
          <w:tcPr>
            <w:tcW w:w="992" w:type="dxa"/>
            <w:tcBorders>
              <w:top w:val="single" w:sz="4" w:space="0" w:color="auto"/>
            </w:tcBorders>
          </w:tcPr>
          <w:p w:rsidR="001E2B56" w:rsidRPr="0014458A" w:rsidRDefault="001E2B56" w:rsidP="001E2B56">
            <w:pPr>
              <w:jc w:val="center"/>
              <w:rPr>
                <w:b/>
              </w:rPr>
            </w:pPr>
            <w:r w:rsidRPr="0014458A">
              <w:rPr>
                <w:b/>
              </w:rPr>
              <w:t>1</w:t>
            </w:r>
          </w:p>
        </w:tc>
        <w:tc>
          <w:tcPr>
            <w:tcW w:w="1276" w:type="dxa"/>
            <w:tcBorders>
              <w:top w:val="single" w:sz="4" w:space="0" w:color="auto"/>
            </w:tcBorders>
          </w:tcPr>
          <w:p w:rsidR="001E2B56" w:rsidRPr="00880CB7" w:rsidRDefault="001E2B56" w:rsidP="001E2B56">
            <w:pPr>
              <w:jc w:val="both"/>
              <w:rPr>
                <w:sz w:val="24"/>
                <w:szCs w:val="24"/>
              </w:rPr>
            </w:pPr>
          </w:p>
        </w:tc>
        <w:tc>
          <w:tcPr>
            <w:tcW w:w="1417" w:type="dxa"/>
            <w:tcBorders>
              <w:top w:val="single" w:sz="4" w:space="0" w:color="auto"/>
            </w:tcBorders>
          </w:tcPr>
          <w:p w:rsidR="001E2B56" w:rsidRPr="00740A32" w:rsidRDefault="001E2B56" w:rsidP="001E2B56">
            <w:pPr>
              <w:jc w:val="both"/>
              <w:rPr>
                <w:b/>
                <w:i/>
                <w:color w:val="002060"/>
              </w:rPr>
            </w:pPr>
          </w:p>
        </w:tc>
        <w:tc>
          <w:tcPr>
            <w:tcW w:w="9072" w:type="dxa"/>
            <w:gridSpan w:val="2"/>
            <w:tcBorders>
              <w:top w:val="single" w:sz="4" w:space="0" w:color="auto"/>
            </w:tcBorders>
          </w:tcPr>
          <w:p w:rsidR="001E2B56" w:rsidRPr="00740A32" w:rsidRDefault="001E2B56" w:rsidP="001E2B56">
            <w:pPr>
              <w:rPr>
                <w:b/>
                <w:i/>
                <w:color w:val="002060"/>
                <w:sz w:val="24"/>
                <w:szCs w:val="24"/>
              </w:rPr>
            </w:pPr>
            <w:r w:rsidRPr="00740A32">
              <w:rPr>
                <w:b/>
                <w:i/>
                <w:color w:val="002060"/>
                <w:sz w:val="24"/>
                <w:szCs w:val="24"/>
              </w:rPr>
              <w:t xml:space="preserve">Контрольная работа по теме «Повторение </w:t>
            </w:r>
            <w:proofErr w:type="gramStart"/>
            <w:r w:rsidRPr="00740A32">
              <w:rPr>
                <w:b/>
                <w:i/>
                <w:color w:val="002060"/>
                <w:sz w:val="24"/>
                <w:szCs w:val="24"/>
              </w:rPr>
              <w:t>изученного</w:t>
            </w:r>
            <w:proofErr w:type="gramEnd"/>
            <w:r w:rsidRPr="00740A32">
              <w:rPr>
                <w:b/>
                <w:i/>
                <w:color w:val="002060"/>
                <w:sz w:val="24"/>
                <w:szCs w:val="24"/>
              </w:rPr>
              <w:t xml:space="preserve"> в 5-7 классах»</w:t>
            </w:r>
          </w:p>
        </w:tc>
      </w:tr>
      <w:tr w:rsidR="001E2B56" w:rsidRPr="005F7A23" w:rsidTr="001E2B56">
        <w:trPr>
          <w:trHeight w:val="113"/>
        </w:trPr>
        <w:tc>
          <w:tcPr>
            <w:tcW w:w="1101" w:type="dxa"/>
            <w:tcBorders>
              <w:top w:val="single" w:sz="4" w:space="0" w:color="auto"/>
              <w:bottom w:val="single" w:sz="4" w:space="0" w:color="auto"/>
            </w:tcBorders>
          </w:tcPr>
          <w:p w:rsidR="001E2B56" w:rsidRPr="0014458A" w:rsidRDefault="001E2B56" w:rsidP="001E2B56">
            <w:pPr>
              <w:jc w:val="center"/>
              <w:rPr>
                <w:b/>
                <w:sz w:val="24"/>
                <w:szCs w:val="24"/>
              </w:rPr>
            </w:pPr>
            <w:r w:rsidRPr="0014458A">
              <w:rPr>
                <w:b/>
                <w:sz w:val="24"/>
                <w:szCs w:val="24"/>
              </w:rPr>
              <w:t>23</w:t>
            </w:r>
          </w:p>
        </w:tc>
        <w:tc>
          <w:tcPr>
            <w:tcW w:w="992" w:type="dxa"/>
            <w:tcBorders>
              <w:top w:val="single" w:sz="4" w:space="0" w:color="auto"/>
              <w:bottom w:val="single" w:sz="4" w:space="0" w:color="auto"/>
            </w:tcBorders>
          </w:tcPr>
          <w:p w:rsidR="001E2B56" w:rsidRPr="0014458A" w:rsidRDefault="001E2B56" w:rsidP="001E2B56">
            <w:pPr>
              <w:jc w:val="center"/>
              <w:rPr>
                <w:b/>
              </w:rPr>
            </w:pPr>
            <w:r w:rsidRPr="0014458A">
              <w:rPr>
                <w:b/>
              </w:rPr>
              <w:t>1</w:t>
            </w:r>
          </w:p>
        </w:tc>
        <w:tc>
          <w:tcPr>
            <w:tcW w:w="1276" w:type="dxa"/>
            <w:tcBorders>
              <w:top w:val="single" w:sz="4" w:space="0" w:color="auto"/>
              <w:bottom w:val="single" w:sz="4" w:space="0" w:color="auto"/>
            </w:tcBorders>
          </w:tcPr>
          <w:p w:rsidR="001E2B56" w:rsidRPr="00880CB7" w:rsidRDefault="001E2B56" w:rsidP="001E2B56">
            <w:pPr>
              <w:jc w:val="both"/>
              <w:rPr>
                <w:sz w:val="24"/>
                <w:szCs w:val="24"/>
              </w:rPr>
            </w:pPr>
          </w:p>
        </w:tc>
        <w:tc>
          <w:tcPr>
            <w:tcW w:w="1417" w:type="dxa"/>
            <w:tcBorders>
              <w:top w:val="single" w:sz="4" w:space="0" w:color="auto"/>
              <w:bottom w:val="single" w:sz="4" w:space="0" w:color="auto"/>
            </w:tcBorders>
          </w:tcPr>
          <w:p w:rsidR="001E2B56" w:rsidRPr="005F7A23" w:rsidRDefault="001E2B56" w:rsidP="001E2B56">
            <w:pPr>
              <w:jc w:val="both"/>
              <w:rPr>
                <w:b/>
                <w:i/>
                <w:color w:val="FF0000"/>
              </w:rPr>
            </w:pPr>
          </w:p>
        </w:tc>
        <w:tc>
          <w:tcPr>
            <w:tcW w:w="9072" w:type="dxa"/>
            <w:gridSpan w:val="2"/>
            <w:tcBorders>
              <w:top w:val="single" w:sz="4" w:space="0" w:color="auto"/>
              <w:bottom w:val="single" w:sz="4" w:space="0" w:color="auto"/>
            </w:tcBorders>
          </w:tcPr>
          <w:p w:rsidR="001E2B56" w:rsidRPr="005F7A23" w:rsidRDefault="001E2B56" w:rsidP="001E2B56">
            <w:pPr>
              <w:rPr>
                <w:b/>
                <w:i/>
                <w:color w:val="FF0000"/>
                <w:sz w:val="24"/>
                <w:szCs w:val="24"/>
              </w:rPr>
            </w:pPr>
            <w:r w:rsidRPr="005F7A23">
              <w:rPr>
                <w:b/>
                <w:i/>
                <w:color w:val="FF0000"/>
                <w:sz w:val="24"/>
                <w:szCs w:val="24"/>
              </w:rPr>
              <w:t>Контрольный итоговый диктант</w:t>
            </w:r>
          </w:p>
        </w:tc>
      </w:tr>
      <w:tr w:rsidR="001E2B56" w:rsidRPr="0014458A" w:rsidTr="001E2B56">
        <w:trPr>
          <w:trHeight w:val="189"/>
        </w:trPr>
        <w:tc>
          <w:tcPr>
            <w:tcW w:w="1101" w:type="dxa"/>
            <w:tcBorders>
              <w:top w:val="single" w:sz="4" w:space="0" w:color="auto"/>
              <w:bottom w:val="single" w:sz="4" w:space="0" w:color="auto"/>
            </w:tcBorders>
          </w:tcPr>
          <w:p w:rsidR="001E2B56" w:rsidRPr="0014458A" w:rsidRDefault="001E2B56" w:rsidP="001E2B56">
            <w:pPr>
              <w:jc w:val="center"/>
              <w:rPr>
                <w:b/>
                <w:sz w:val="24"/>
                <w:szCs w:val="24"/>
              </w:rPr>
            </w:pPr>
            <w:r w:rsidRPr="0014458A">
              <w:rPr>
                <w:b/>
                <w:sz w:val="24"/>
                <w:szCs w:val="24"/>
              </w:rPr>
              <w:t>24</w:t>
            </w:r>
          </w:p>
        </w:tc>
        <w:tc>
          <w:tcPr>
            <w:tcW w:w="992" w:type="dxa"/>
            <w:tcBorders>
              <w:top w:val="single" w:sz="4" w:space="0" w:color="auto"/>
              <w:bottom w:val="single" w:sz="4" w:space="0" w:color="auto"/>
            </w:tcBorders>
          </w:tcPr>
          <w:p w:rsidR="001E2B56" w:rsidRPr="0014458A" w:rsidRDefault="001E2B56" w:rsidP="001E2B56">
            <w:pPr>
              <w:jc w:val="center"/>
              <w:rPr>
                <w:b/>
              </w:rPr>
            </w:pPr>
            <w:r w:rsidRPr="0014458A">
              <w:rPr>
                <w:b/>
              </w:rPr>
              <w:t>1</w:t>
            </w:r>
          </w:p>
        </w:tc>
        <w:tc>
          <w:tcPr>
            <w:tcW w:w="1276" w:type="dxa"/>
            <w:tcBorders>
              <w:top w:val="single" w:sz="4" w:space="0" w:color="auto"/>
              <w:bottom w:val="single" w:sz="4" w:space="0" w:color="auto"/>
            </w:tcBorders>
          </w:tcPr>
          <w:p w:rsidR="001E2B56" w:rsidRPr="00880CB7" w:rsidRDefault="001E2B56" w:rsidP="001E2B56">
            <w:pPr>
              <w:jc w:val="both"/>
              <w:rPr>
                <w:sz w:val="24"/>
                <w:szCs w:val="24"/>
              </w:rPr>
            </w:pPr>
          </w:p>
        </w:tc>
        <w:tc>
          <w:tcPr>
            <w:tcW w:w="1417" w:type="dxa"/>
            <w:tcBorders>
              <w:top w:val="single" w:sz="4" w:space="0" w:color="auto"/>
              <w:bottom w:val="single" w:sz="4" w:space="0" w:color="auto"/>
            </w:tcBorders>
          </w:tcPr>
          <w:p w:rsidR="001E2B56" w:rsidRPr="00740A32" w:rsidRDefault="001E2B56" w:rsidP="001E2B56">
            <w:pPr>
              <w:jc w:val="both"/>
              <w:rPr>
                <w:b/>
                <w:i/>
                <w:color w:val="002060"/>
              </w:rPr>
            </w:pPr>
          </w:p>
        </w:tc>
        <w:tc>
          <w:tcPr>
            <w:tcW w:w="9072" w:type="dxa"/>
            <w:gridSpan w:val="2"/>
            <w:tcBorders>
              <w:top w:val="single" w:sz="4" w:space="0" w:color="auto"/>
              <w:bottom w:val="single" w:sz="4" w:space="0" w:color="auto"/>
            </w:tcBorders>
          </w:tcPr>
          <w:p w:rsidR="001E2B56" w:rsidRPr="0014458A" w:rsidRDefault="001E2B56" w:rsidP="001E2B56">
            <w:pPr>
              <w:rPr>
                <w:b/>
                <w:i/>
                <w:color w:val="7030A0"/>
                <w:sz w:val="24"/>
                <w:szCs w:val="24"/>
              </w:rPr>
            </w:pPr>
            <w:r w:rsidRPr="0014458A">
              <w:rPr>
                <w:b/>
                <w:i/>
                <w:color w:val="7030A0"/>
                <w:sz w:val="24"/>
                <w:szCs w:val="24"/>
              </w:rPr>
              <w:t>Итоговое тестирование за 7 класс</w:t>
            </w:r>
          </w:p>
        </w:tc>
      </w:tr>
    </w:tbl>
    <w:p w:rsidR="00935146" w:rsidRDefault="00935146"/>
    <w:p w:rsidR="00935146" w:rsidRDefault="00935146"/>
    <w:p w:rsidR="00935146" w:rsidRDefault="00935146" w:rsidP="00935146">
      <w:pPr>
        <w:ind w:firstLine="284"/>
        <w:jc w:val="center"/>
        <w:rPr>
          <w:b/>
          <w:bCs/>
          <w:sz w:val="26"/>
          <w:szCs w:val="26"/>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603332450510203670830559428146817986133868575825</w:t>
            </w:r>
          </w:p>
        </w:tc>
      </w:tr>
      <w:tr>
        <w:trPr/>
        <w:tc>
          <w:tcPr/>
          <w:p>
            <w:pPr>
              <w:rPr/>
            </w:pPr>
            <w:r>
              <w:rPr/>
              <w:t xml:space="preserve">Владелец</w:t>
            </w:r>
          </w:p>
        </w:tc>
        <w:tc>
          <w:tcPr>
            <w:gridSpan w:val="2"/>
          </w:tcPr>
          <w:p>
            <w:pPr>
              <w:rPr/>
            </w:pPr>
            <w:r>
              <w:rPr/>
              <w:t xml:space="preserve">Амирханова Раисат Магомедовна</w:t>
            </w:r>
          </w:p>
        </w:tc>
      </w:tr>
      <w:tr>
        <w:trPr/>
        <w:tc>
          <w:tcPr/>
          <w:p>
            <w:pPr>
              <w:rPr/>
            </w:pPr>
            <w:r>
              <w:rPr/>
              <w:t xml:space="preserve">Действителен</w:t>
            </w:r>
          </w:p>
        </w:tc>
        <w:tc>
          <w:tcPr>
            <w:gridSpan w:val="2"/>
          </w:tcPr>
          <w:p>
            <w:pPr>
              <w:rPr/>
            </w:pPr>
            <w:r>
              <w:rPr/>
              <w:t xml:space="preserve">С 25.02.2021 по 25.02.2022</w:t>
            </w:r>
          </w:p>
        </w:tc>
      </w:tr>
    </w:tbl>
    <w:sectPr xmlns:w="http://schemas.openxmlformats.org/wordprocessingml/2006/main" w:rsidR="00935146" w:rsidSect="001E2B56">
      <w:pgSz w:w="16838" w:h="11906" w:orient="landscape"/>
      <w:pgMar w:top="850" w:right="820" w:bottom="709" w:left="1701"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505">
    <w:multiLevelType w:val="hybridMultilevel"/>
    <w:lvl w:ilvl="0" w:tplc="82394756">
      <w:start w:val="1"/>
      <w:numFmt w:val="decimal"/>
      <w:lvlText w:val="%1."/>
      <w:lvlJc w:val="left"/>
      <w:pPr>
        <w:ind w:left="720" w:hanging="360"/>
      </w:pPr>
    </w:lvl>
    <w:lvl w:ilvl="1" w:tplc="82394756" w:tentative="1">
      <w:start w:val="1"/>
      <w:numFmt w:val="lowerLetter"/>
      <w:lvlText w:val="%2."/>
      <w:lvlJc w:val="left"/>
      <w:pPr>
        <w:ind w:left="1440" w:hanging="360"/>
      </w:pPr>
    </w:lvl>
    <w:lvl w:ilvl="2" w:tplc="82394756" w:tentative="1">
      <w:start w:val="1"/>
      <w:numFmt w:val="lowerRoman"/>
      <w:lvlText w:val="%3."/>
      <w:lvlJc w:val="right"/>
      <w:pPr>
        <w:ind w:left="2160" w:hanging="180"/>
      </w:pPr>
    </w:lvl>
    <w:lvl w:ilvl="3" w:tplc="82394756" w:tentative="1">
      <w:start w:val="1"/>
      <w:numFmt w:val="decimal"/>
      <w:lvlText w:val="%4."/>
      <w:lvlJc w:val="left"/>
      <w:pPr>
        <w:ind w:left="2880" w:hanging="360"/>
      </w:pPr>
    </w:lvl>
    <w:lvl w:ilvl="4" w:tplc="82394756" w:tentative="1">
      <w:start w:val="1"/>
      <w:numFmt w:val="lowerLetter"/>
      <w:lvlText w:val="%5."/>
      <w:lvlJc w:val="left"/>
      <w:pPr>
        <w:ind w:left="3600" w:hanging="360"/>
      </w:pPr>
    </w:lvl>
    <w:lvl w:ilvl="5" w:tplc="82394756" w:tentative="1">
      <w:start w:val="1"/>
      <w:numFmt w:val="lowerRoman"/>
      <w:lvlText w:val="%6."/>
      <w:lvlJc w:val="right"/>
      <w:pPr>
        <w:ind w:left="4320" w:hanging="180"/>
      </w:pPr>
    </w:lvl>
    <w:lvl w:ilvl="6" w:tplc="82394756" w:tentative="1">
      <w:start w:val="1"/>
      <w:numFmt w:val="decimal"/>
      <w:lvlText w:val="%7."/>
      <w:lvlJc w:val="left"/>
      <w:pPr>
        <w:ind w:left="5040" w:hanging="360"/>
      </w:pPr>
    </w:lvl>
    <w:lvl w:ilvl="7" w:tplc="82394756" w:tentative="1">
      <w:start w:val="1"/>
      <w:numFmt w:val="lowerLetter"/>
      <w:lvlText w:val="%8."/>
      <w:lvlJc w:val="left"/>
      <w:pPr>
        <w:ind w:left="5760" w:hanging="360"/>
      </w:pPr>
    </w:lvl>
    <w:lvl w:ilvl="8" w:tplc="82394756" w:tentative="1">
      <w:start w:val="1"/>
      <w:numFmt w:val="lowerRoman"/>
      <w:lvlText w:val="%9."/>
      <w:lvlJc w:val="right"/>
      <w:pPr>
        <w:ind w:left="6480" w:hanging="180"/>
      </w:pPr>
    </w:lvl>
  </w:abstractNum>
  <w:abstractNum w:abstractNumId="13504">
    <w:multiLevelType w:val="hybridMultilevel"/>
    <w:lvl w:ilvl="0" w:tplc="8192531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0000011"/>
    <w:multiLevelType w:val="multilevel"/>
    <w:tmpl w:val="00000011"/>
    <w:name w:val="WW8Num2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2A08418F"/>
    <w:multiLevelType w:val="hybridMultilevel"/>
    <w:tmpl w:val="A80E98A8"/>
    <w:lvl w:ilvl="0" w:tplc="B2061E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13504">
    <w:abstractNumId w:val="13504"/>
  </w:num>
  <w:num w:numId="13505">
    <w:abstractNumId w:val="13505"/>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drawingGridHorizontalSpacing w:val="110"/>
  <w:displayHorizontalDrawingGridEvery w:val="2"/>
  <w:characterSpacingControl w:val="doNotCompress"/>
  <w:compat/>
  <w:rsids>
    <w:rsidRoot w:val="00611739"/>
    <w:rsid w:val="00110B36"/>
    <w:rsid w:val="001853B0"/>
    <w:rsid w:val="00192035"/>
    <w:rsid w:val="001E2B56"/>
    <w:rsid w:val="002051C6"/>
    <w:rsid w:val="0031429A"/>
    <w:rsid w:val="00405585"/>
    <w:rsid w:val="00611739"/>
    <w:rsid w:val="008F0F8C"/>
    <w:rsid w:val="00935146"/>
    <w:rsid w:val="00B0154B"/>
    <w:rsid w:val="00B50FB4"/>
    <w:rsid w:val="00F95E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73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11739"/>
    <w:pPr>
      <w:spacing w:after="0" w:line="240" w:lineRule="auto"/>
    </w:pPr>
    <w:rPr>
      <w:rFonts w:eastAsiaTheme="minorEastAsia"/>
      <w:lang w:eastAsia="ru-RU"/>
    </w:rPr>
  </w:style>
  <w:style w:type="table" w:styleId="a4">
    <w:name w:val="Table Grid"/>
    <w:basedOn w:val="a1"/>
    <w:uiPriority w:val="59"/>
    <w:rsid w:val="006117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rsid w:val="00611739"/>
    <w:pPr>
      <w:spacing w:before="280" w:after="119" w:line="100" w:lineRule="atLeast"/>
    </w:pPr>
    <w:rPr>
      <w:rFonts w:ascii="Times New Roman" w:eastAsia="Times New Roman" w:hAnsi="Times New Roman" w:cs="Times New Roman"/>
      <w:kern w:val="1"/>
      <w:sz w:val="24"/>
      <w:szCs w:val="24"/>
      <w:lang w:eastAsia="ar-SA"/>
    </w:rPr>
  </w:style>
  <w:style w:type="character" w:styleId="a6">
    <w:name w:val="Hyperlink"/>
    <w:basedOn w:val="a0"/>
    <w:rsid w:val="00611739"/>
    <w:rPr>
      <w:color w:val="0000FF"/>
      <w:u w:val="single"/>
    </w:rPr>
  </w:style>
  <w:style w:type="character" w:customStyle="1" w:styleId="url1">
    <w:name w:val="url1"/>
    <w:basedOn w:val="a0"/>
    <w:rsid w:val="00611739"/>
    <w:rPr>
      <w:rFonts w:ascii="Arial" w:hAnsi="Arial" w:cs="Arial"/>
      <w:strike w:val="0"/>
      <w:dstrike w:val="0"/>
      <w:sz w:val="15"/>
      <w:szCs w:val="15"/>
      <w:u w:val="none"/>
    </w:rPr>
  </w:style>
  <w:style w:type="paragraph" w:styleId="2">
    <w:name w:val="Body Text 2"/>
    <w:basedOn w:val="a"/>
    <w:link w:val="20"/>
    <w:rsid w:val="00192035"/>
    <w:pPr>
      <w:spacing w:after="0" w:line="240" w:lineRule="auto"/>
    </w:pPr>
    <w:rPr>
      <w:rFonts w:ascii="Times New Roman" w:eastAsia="Times New Roman" w:hAnsi="Times New Roman" w:cs="Times New Roman"/>
      <w:sz w:val="40"/>
      <w:szCs w:val="24"/>
    </w:rPr>
  </w:style>
  <w:style w:type="character" w:customStyle="1" w:styleId="20">
    <w:name w:val="Основной текст 2 Знак"/>
    <w:basedOn w:val="a0"/>
    <w:link w:val="2"/>
    <w:rsid w:val="00192035"/>
    <w:rPr>
      <w:rFonts w:ascii="Times New Roman" w:eastAsia="Times New Roman" w:hAnsi="Times New Roman" w:cs="Times New Roman"/>
      <w:sz w:val="40"/>
      <w:szCs w:val="24"/>
      <w:lang w:eastAsia="ru-RU"/>
    </w:rPr>
  </w:style>
  <w:style w:type="paragraph" w:styleId="a7">
    <w:name w:val="header"/>
    <w:basedOn w:val="a"/>
    <w:link w:val="a8"/>
    <w:uiPriority w:val="99"/>
    <w:unhideWhenUsed/>
    <w:rsid w:val="0019203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uiPriority w:val="99"/>
    <w:rsid w:val="0019203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19203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192035"/>
    <w:rPr>
      <w:rFonts w:ascii="Times New Roman" w:eastAsia="Times New Roman" w:hAnsi="Times New Roman" w:cs="Times New Roman"/>
      <w:sz w:val="24"/>
      <w:szCs w:val="24"/>
      <w:lang w:eastAsia="ru-RU"/>
    </w:rPr>
  </w:style>
  <w:style w:type="paragraph" w:customStyle="1" w:styleId="c10">
    <w:name w:val="c10"/>
    <w:basedOn w:val="a"/>
    <w:rsid w:val="001920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192035"/>
  </w:style>
  <w:style w:type="character" w:customStyle="1" w:styleId="c25">
    <w:name w:val="c25"/>
    <w:basedOn w:val="a0"/>
    <w:rsid w:val="00192035"/>
  </w:style>
  <w:style w:type="character" w:customStyle="1" w:styleId="c3">
    <w:name w:val="c3"/>
    <w:basedOn w:val="a0"/>
    <w:rsid w:val="00192035"/>
  </w:style>
  <w:style w:type="character" w:customStyle="1" w:styleId="c18">
    <w:name w:val="c18"/>
    <w:basedOn w:val="a0"/>
    <w:rsid w:val="00192035"/>
  </w:style>
  <w:style w:type="paragraph" w:styleId="ab">
    <w:name w:val="List Paragraph"/>
    <w:basedOn w:val="a"/>
    <w:uiPriority w:val="34"/>
    <w:qFormat/>
    <w:rsid w:val="00192035"/>
    <w:pPr>
      <w:spacing w:after="0" w:line="240" w:lineRule="auto"/>
      <w:ind w:left="720"/>
      <w:contextualSpacing/>
    </w:pPr>
    <w:rPr>
      <w:rFonts w:ascii="Times New Roman" w:eastAsia="Times New Roman" w:hAnsi="Times New Roman" w:cs="Times New Roman"/>
      <w:sz w:val="24"/>
      <w:szCs w:val="24"/>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136854388" Type="http://schemas.openxmlformats.org/officeDocument/2006/relationships/footnotes" Target="footnotes.xml"/><Relationship Id="rId582425550" Type="http://schemas.openxmlformats.org/officeDocument/2006/relationships/endnotes" Target="endnotes.xml"/><Relationship Id="rId167688916" Type="http://schemas.openxmlformats.org/officeDocument/2006/relationships/comments" Target="comments.xml"/><Relationship Id="rId956998349" Type="http://schemas.microsoft.com/office/2011/relationships/commentsExtended" Target="commentsExtended.xml"/><Relationship Id="rId682986225"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eZPiU6Y3SqBBTNxNTRjWBGWDBW4=</DigestValue>
    </Reference>
    <Reference Type="http://www.w3.org/2000/09/xmldsig#Object" URI="#idOfficeObject">
      <DigestMethod Algorithm="http://www.w3.org/2000/09/xmldsig#sha1"/>
      <DigestValue>qHaQ7908NIwzGU7HYBA+z0wQ+Vo=</DigestValue>
    </Reference>
  </SignedInfo>
  <SignatureValue>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</SignatureValue>
  <KeyInfo>
    <X509Data>
      <X509Certificate>MIIFiDCCA3ACFGmuXN4bNSDagNvjEsKHZo/19nxRMA0GCSqGSIb3DQEBCwUAMIGQ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</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6"/>
            <mdssi:RelationshipReference SourceId="rId5"/>
            <mdssi:RelationshipReference SourceId="rId4"/>
            <mdssi:RelationshipReference SourceId="rId136854388"/>
            <mdssi:RelationshipReference SourceId="rId582425550"/>
            <mdssi:RelationshipReference SourceId="rId167688916"/>
            <mdssi:RelationshipReference SourceId="rId956998349"/>
            <mdssi:RelationshipReference SourceId="rId682986225"/>
          </Transform>
          <Transform Algorithm="http://www.w3.org/TR/2001/REC-xml-c14n-20010315"/>
        </Transforms>
        <DigestMethod Algorithm="http://www.w3.org/2000/09/xmldsig#sha1"/>
        <DigestValue>vc8Csh12un63MJq96gRLDR8qhyA=</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AunuCDpp0TqCL4A5ImpdekShF3w=</DigestValue>
      </Reference>
      <Reference URI="/word/endnotes.xml?ContentType=application/vnd.openxmlformats-officedocument.wordprocessingml.endnotes+xml">
        <DigestMethod Algorithm="http://www.w3.org/2000/09/xmldsig#sha1"/>
        <DigestValue>XK5ZbMMgs6hzU/qpAqvTWMoOE9c=</DigestValue>
      </Reference>
      <Reference URI="/word/fontTable.xml?ContentType=application/vnd.openxmlformats-officedocument.wordprocessingml.fontTable+xml">
        <DigestMethod Algorithm="http://www.w3.org/2000/09/xmldsig#sha1"/>
        <DigestValue>ftZ1I4yF/x+n5I7pEuYMffDMFk4=</DigestValue>
      </Reference>
      <Reference URI="/word/footnotes.xml?ContentType=application/vnd.openxmlformats-officedocument.wordprocessingml.footnotes+xml">
        <DigestMethod Algorithm="http://www.w3.org/2000/09/xmldsig#sha1"/>
        <DigestValue>Z7SgDzw4bdeHTtigjzzivAQ1EJY=</DigestValue>
      </Reference>
      <Reference URI="/word/numbering.xml?ContentType=application/vnd.openxmlformats-officedocument.wordprocessingml.numbering+xml">
        <DigestMethod Algorithm="http://www.w3.org/2000/09/xmldsig#sha1"/>
        <DigestValue>vl1YP0nWJuJv+sa1Fs23Hz4OQoM=</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uabYNdc9SrLMwVsb6ZkcwbwANd4=</DigestValue>
      </Reference>
      <Reference URI="/word/styles.xml?ContentType=application/vnd.openxmlformats-officedocument.wordprocessingml.styles+xml">
        <DigestMethod Algorithm="http://www.w3.org/2000/09/xmldsig#sha1"/>
        <DigestValue>iGtQYJjBOjzKSykmFD7ZKoaZBgg=</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2021-02-25T10:18:50Z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5</TotalTime>
  <Pages>15</Pages>
  <Words>4497</Words>
  <Characters>25633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10-ПК</dc:creator>
  <cp:lastModifiedBy>Запир</cp:lastModifiedBy>
  <cp:revision>2</cp:revision>
  <cp:lastPrinted>2017-10-13T15:35:00Z</cp:lastPrinted>
  <dcterms:created xsi:type="dcterms:W3CDTF">2017-10-13T15:38:00Z</dcterms:created>
  <dcterms:modified xsi:type="dcterms:W3CDTF">2017-10-13T15:38:00Z</dcterms:modified>
</cp:coreProperties>
</file>